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2BCDC" w14:textId="37955C6B" w:rsidR="00A26F58" w:rsidRPr="002051ED" w:rsidRDefault="00A26F58" w:rsidP="002051ED">
      <w:pPr>
        <w:tabs>
          <w:tab w:val="left" w:pos="2190"/>
          <w:tab w:val="center" w:pos="4536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>ZAPYTANIE OFERTOWE</w:t>
      </w:r>
    </w:p>
    <w:p w14:paraId="628A3750" w14:textId="7B96B4D7" w:rsidR="00D5418B" w:rsidRPr="002051ED" w:rsidRDefault="00A26F58" w:rsidP="002051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na </w:t>
      </w:r>
      <w:r w:rsidR="0075189F" w:rsidRPr="002051ED">
        <w:rPr>
          <w:rFonts w:asciiTheme="minorHAnsi" w:hAnsiTheme="minorHAnsi" w:cstheme="minorHAnsi"/>
          <w:sz w:val="24"/>
          <w:szCs w:val="24"/>
        </w:rPr>
        <w:t>wykonanie</w:t>
      </w:r>
      <w:r w:rsidRPr="002051ED">
        <w:rPr>
          <w:rFonts w:asciiTheme="minorHAnsi" w:hAnsiTheme="minorHAnsi" w:cstheme="minorHAnsi"/>
          <w:sz w:val="24"/>
          <w:szCs w:val="24"/>
        </w:rPr>
        <w:t xml:space="preserve"> zamówienia</w:t>
      </w:r>
      <w:r w:rsidR="0075189F"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="00BD2BBD" w:rsidRPr="002051ED">
        <w:rPr>
          <w:rFonts w:asciiTheme="minorHAnsi" w:hAnsiTheme="minorHAnsi" w:cstheme="minorHAnsi"/>
          <w:sz w:val="24"/>
          <w:szCs w:val="24"/>
        </w:rPr>
        <w:t>pod nazwą</w:t>
      </w:r>
      <w:r w:rsidR="00EB5158" w:rsidRPr="002051ED">
        <w:rPr>
          <w:rFonts w:asciiTheme="minorHAnsi" w:hAnsiTheme="minorHAnsi" w:cstheme="minorHAnsi"/>
          <w:sz w:val="24"/>
          <w:szCs w:val="24"/>
        </w:rPr>
        <w:t>:</w:t>
      </w:r>
      <w:bookmarkStart w:id="0" w:name="_Hlk535259063"/>
      <w:r w:rsidR="00D5418B"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="00D5418B" w:rsidRPr="002051ED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Prace adaptacyjne służące dostosowaniu przestrzeni lokalu na potrzeby uruchomienia usługi kinowej wraz z wymianą oświetlenia na LED</w:t>
      </w:r>
      <w:r w:rsidR="00D5418B" w:rsidRPr="002051E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4E538C6" w14:textId="77777777" w:rsidR="00D5418B" w:rsidRPr="002051ED" w:rsidRDefault="00D5418B" w:rsidP="002051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4B4E8E15" w14:textId="374C17BE" w:rsidR="00F82B65" w:rsidRPr="002051ED" w:rsidRDefault="0082201C" w:rsidP="002051ED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  <w:lang w:eastAsia="ja-JP"/>
        </w:rPr>
      </w:pPr>
      <w:bookmarkStart w:id="1" w:name="_Hlk536435736"/>
      <w:bookmarkEnd w:id="0"/>
      <w:r w:rsidRPr="002051ED">
        <w:rPr>
          <w:rFonts w:asciiTheme="minorHAnsi" w:hAnsiTheme="minorHAnsi" w:cstheme="minorHAnsi"/>
          <w:sz w:val="24"/>
          <w:szCs w:val="24"/>
        </w:rPr>
        <w:t>Zamówienie opisane w niniejszym Zapytaniu Ofertowym realizowane jest w ramach projektu pn.</w:t>
      </w:r>
      <w:bookmarkStart w:id="2" w:name="_Hlk36992568"/>
      <w:r w:rsidRPr="002051ED">
        <w:rPr>
          <w:rFonts w:asciiTheme="minorHAnsi" w:hAnsiTheme="minorHAnsi" w:cstheme="minorHAnsi"/>
          <w:sz w:val="24"/>
          <w:szCs w:val="24"/>
        </w:rPr>
        <w:t xml:space="preserve">: </w:t>
      </w:r>
      <w:bookmarkEnd w:id="1"/>
      <w:bookmarkEnd w:id="2"/>
      <w:r w:rsidR="00D5418B" w:rsidRPr="002051ED">
        <w:rPr>
          <w:rFonts w:asciiTheme="minorHAnsi" w:hAnsiTheme="minorHAnsi" w:cstheme="minorHAnsi"/>
          <w:sz w:val="24"/>
          <w:szCs w:val="24"/>
          <w:lang w:eastAsia="ja-JP"/>
        </w:rPr>
        <w:t>Dywersyfikacja dotychczasowej działalności HORECA SCANDALE GROUP KLESYK S.J. o</w:t>
      </w:r>
      <w:r w:rsidR="00124B38" w:rsidRPr="002051ED">
        <w:rPr>
          <w:rFonts w:asciiTheme="minorHAnsi" w:hAnsiTheme="minorHAnsi" w:cstheme="minorHAnsi"/>
          <w:sz w:val="24"/>
          <w:szCs w:val="24"/>
          <w:lang w:eastAsia="ja-JP"/>
        </w:rPr>
        <w:t> </w:t>
      </w:r>
      <w:r w:rsidR="00D5418B" w:rsidRPr="002051ED">
        <w:rPr>
          <w:rFonts w:asciiTheme="minorHAnsi" w:hAnsiTheme="minorHAnsi" w:cstheme="minorHAnsi"/>
          <w:sz w:val="24"/>
          <w:szCs w:val="24"/>
          <w:lang w:eastAsia="ja-JP"/>
        </w:rPr>
        <w:t>usługi kinowe oraz wypożyczalni rowerów dla Mieszkańców i Gości Zakopanego oraz woj. Małopolskiego (REGION 3)</w:t>
      </w:r>
      <w:r w:rsidR="00100E5A">
        <w:rPr>
          <w:rFonts w:asciiTheme="minorHAnsi" w:hAnsiTheme="minorHAnsi" w:cstheme="minorHAnsi"/>
          <w:sz w:val="24"/>
          <w:szCs w:val="24"/>
          <w:lang w:eastAsia="ja-JP"/>
        </w:rPr>
        <w:t>.</w:t>
      </w:r>
    </w:p>
    <w:p w14:paraId="70739B1B" w14:textId="77777777" w:rsidR="00D5418B" w:rsidRPr="002051ED" w:rsidRDefault="00D5418B" w:rsidP="002051ED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D2E" w14:textId="77777777" w:rsidR="00CD4BD0" w:rsidRPr="002051ED" w:rsidRDefault="00CD4BD0" w:rsidP="002051ED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>Rozdział I</w:t>
      </w:r>
    </w:p>
    <w:p w14:paraId="5EE2BD2F" w14:textId="77777777" w:rsidR="00CD4BD0" w:rsidRPr="002051ED" w:rsidRDefault="00892EAA" w:rsidP="002051ED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>Dane</w:t>
      </w:r>
      <w:r w:rsidR="00CD4BD0" w:rsidRPr="002051ED">
        <w:rPr>
          <w:rFonts w:asciiTheme="minorHAnsi" w:hAnsiTheme="minorHAnsi" w:cstheme="minorHAnsi"/>
          <w:b/>
          <w:sz w:val="24"/>
          <w:szCs w:val="24"/>
        </w:rPr>
        <w:t xml:space="preserve"> Zamawiającego</w:t>
      </w:r>
    </w:p>
    <w:p w14:paraId="5B881819" w14:textId="18AD9BB1" w:rsidR="000932DB" w:rsidRPr="002051ED" w:rsidRDefault="000932DB" w:rsidP="002051ED">
      <w:pPr>
        <w:tabs>
          <w:tab w:val="center" w:pos="453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Nazwa:</w:t>
      </w:r>
      <w:r w:rsidR="00021B00"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="00D5418B" w:rsidRPr="002051ED">
        <w:rPr>
          <w:rFonts w:asciiTheme="minorHAnsi" w:hAnsiTheme="minorHAnsi" w:cstheme="minorHAnsi"/>
          <w:sz w:val="24"/>
          <w:szCs w:val="24"/>
          <w:lang w:eastAsia="pl-PL"/>
        </w:rPr>
        <w:t>HORECA SCANDALE GROUP KLESYK S.J.</w:t>
      </w:r>
    </w:p>
    <w:p w14:paraId="0F1168AD" w14:textId="25BD6B6D" w:rsidR="000932DB" w:rsidRPr="002051ED" w:rsidRDefault="000932DB" w:rsidP="002051ED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Adres </w:t>
      </w:r>
      <w:r w:rsidR="00387B0C" w:rsidRPr="002051ED">
        <w:rPr>
          <w:rFonts w:asciiTheme="minorHAnsi" w:hAnsiTheme="minorHAnsi" w:cstheme="minorHAnsi"/>
          <w:sz w:val="24"/>
          <w:szCs w:val="24"/>
        </w:rPr>
        <w:t>siedziby</w:t>
      </w:r>
      <w:r w:rsidRPr="002051ED">
        <w:rPr>
          <w:rFonts w:asciiTheme="minorHAnsi" w:hAnsiTheme="minorHAnsi" w:cstheme="minorHAnsi"/>
          <w:sz w:val="24"/>
          <w:szCs w:val="24"/>
        </w:rPr>
        <w:t>:</w:t>
      </w:r>
      <w:r w:rsidR="00021B00"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="00D5418B" w:rsidRPr="002051ED">
        <w:rPr>
          <w:rFonts w:asciiTheme="minorHAnsi" w:hAnsiTheme="minorHAnsi" w:cstheme="minorHAnsi"/>
          <w:sz w:val="24"/>
          <w:szCs w:val="24"/>
          <w:lang w:eastAsia="pl-PL"/>
        </w:rPr>
        <w:t>ul. Plac Nowy 9, 31-056 Kraków</w:t>
      </w:r>
    </w:p>
    <w:p w14:paraId="29E97669" w14:textId="45507093" w:rsidR="000932DB" w:rsidRPr="002051ED" w:rsidRDefault="000932DB" w:rsidP="002051ED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NIP:</w:t>
      </w:r>
      <w:r w:rsidR="00021B00"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="00D5418B" w:rsidRPr="002051ED">
        <w:rPr>
          <w:rFonts w:asciiTheme="minorHAnsi" w:hAnsiTheme="minorHAnsi" w:cstheme="minorHAnsi"/>
          <w:sz w:val="24"/>
          <w:szCs w:val="24"/>
          <w:lang w:eastAsia="pl-PL"/>
        </w:rPr>
        <w:t>6762479464</w:t>
      </w:r>
    </w:p>
    <w:p w14:paraId="16601CA0" w14:textId="32D32B20" w:rsidR="003F70B8" w:rsidRPr="002051ED" w:rsidRDefault="003F70B8" w:rsidP="002051ED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  <w:highlight w:val="yellow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REGON: </w:t>
      </w:r>
      <w:r w:rsidR="00D5418B" w:rsidRPr="002051ED">
        <w:rPr>
          <w:rFonts w:asciiTheme="minorHAnsi" w:hAnsiTheme="minorHAnsi" w:cstheme="minorHAnsi"/>
          <w:sz w:val="24"/>
          <w:szCs w:val="24"/>
          <w:lang w:eastAsia="pl-PL"/>
        </w:rPr>
        <w:t>123206491</w:t>
      </w:r>
    </w:p>
    <w:p w14:paraId="7C707182" w14:textId="7960CEA2" w:rsidR="000932DB" w:rsidRPr="002051ED" w:rsidRDefault="000932DB" w:rsidP="002051ED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Numer telefonu: </w:t>
      </w:r>
      <w:r w:rsidR="00D5418B" w:rsidRPr="002051ED">
        <w:rPr>
          <w:rFonts w:asciiTheme="minorHAnsi" w:hAnsiTheme="minorHAnsi" w:cstheme="minorHAnsi"/>
          <w:sz w:val="24"/>
          <w:szCs w:val="24"/>
          <w:lang w:eastAsia="ja-JP"/>
        </w:rPr>
        <w:t>663240119</w:t>
      </w:r>
    </w:p>
    <w:p w14:paraId="67F4C614" w14:textId="6BB18E42" w:rsidR="00D9386B" w:rsidRPr="002051ED" w:rsidRDefault="00B6192E" w:rsidP="002051ED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3" w:name="_Hlk535253727"/>
      <w:r w:rsidRPr="002051ED">
        <w:rPr>
          <w:rFonts w:asciiTheme="minorHAnsi" w:hAnsiTheme="minorHAnsi" w:cstheme="minorHAnsi"/>
          <w:sz w:val="24"/>
          <w:szCs w:val="24"/>
        </w:rPr>
        <w:t xml:space="preserve">Adres poczty elektronicznej: </w:t>
      </w:r>
      <w:bookmarkEnd w:id="3"/>
      <w:r w:rsidR="00934298">
        <w:rPr>
          <w:rFonts w:asciiTheme="minorHAnsi" w:hAnsiTheme="minorHAnsi" w:cstheme="minorHAnsi"/>
          <w:sz w:val="24"/>
          <w:szCs w:val="24"/>
          <w:lang w:eastAsia="ja-JP"/>
        </w:rPr>
        <w:fldChar w:fldCharType="begin"/>
      </w:r>
      <w:r w:rsidR="00934298">
        <w:rPr>
          <w:rFonts w:asciiTheme="minorHAnsi" w:hAnsiTheme="minorHAnsi" w:cstheme="minorHAnsi"/>
          <w:sz w:val="24"/>
          <w:szCs w:val="24"/>
          <w:lang w:eastAsia="ja-JP"/>
        </w:rPr>
        <w:instrText>HYPERLINK "mailto:</w:instrText>
      </w:r>
      <w:r w:rsidR="00934298" w:rsidRPr="002051ED">
        <w:rPr>
          <w:rFonts w:asciiTheme="minorHAnsi" w:hAnsiTheme="minorHAnsi" w:cstheme="minorHAnsi"/>
          <w:sz w:val="24"/>
          <w:szCs w:val="24"/>
          <w:lang w:eastAsia="ja-JP"/>
        </w:rPr>
        <w:instrText>marcin.dabek@scandale.pl</w:instrText>
      </w:r>
      <w:r w:rsidR="00934298">
        <w:rPr>
          <w:rFonts w:asciiTheme="minorHAnsi" w:hAnsiTheme="minorHAnsi" w:cstheme="minorHAnsi"/>
          <w:sz w:val="24"/>
          <w:szCs w:val="24"/>
          <w:lang w:eastAsia="ja-JP"/>
        </w:rPr>
        <w:instrText>"</w:instrText>
      </w:r>
      <w:r w:rsidR="00934298">
        <w:rPr>
          <w:rFonts w:asciiTheme="minorHAnsi" w:hAnsiTheme="minorHAnsi" w:cstheme="minorHAnsi"/>
          <w:sz w:val="24"/>
          <w:szCs w:val="24"/>
          <w:lang w:eastAsia="ja-JP"/>
        </w:rPr>
      </w:r>
      <w:r w:rsidR="00934298">
        <w:rPr>
          <w:rFonts w:asciiTheme="minorHAnsi" w:hAnsiTheme="minorHAnsi" w:cstheme="minorHAnsi"/>
          <w:sz w:val="24"/>
          <w:szCs w:val="24"/>
          <w:lang w:eastAsia="ja-JP"/>
        </w:rPr>
        <w:fldChar w:fldCharType="separate"/>
      </w:r>
      <w:r w:rsidR="00934298" w:rsidRPr="008D5534">
        <w:rPr>
          <w:rStyle w:val="Hipercze"/>
          <w:rFonts w:asciiTheme="minorHAnsi" w:hAnsiTheme="minorHAnsi" w:cstheme="minorHAnsi"/>
          <w:sz w:val="24"/>
          <w:szCs w:val="24"/>
          <w:lang w:eastAsia="ja-JP"/>
        </w:rPr>
        <w:t>marcin.dabek@scandale.pl</w:t>
      </w:r>
      <w:r w:rsidR="00934298">
        <w:rPr>
          <w:rFonts w:asciiTheme="minorHAnsi" w:hAnsiTheme="minorHAnsi" w:cstheme="minorHAnsi"/>
          <w:sz w:val="24"/>
          <w:szCs w:val="24"/>
          <w:lang w:eastAsia="ja-JP"/>
        </w:rPr>
        <w:fldChar w:fldCharType="end"/>
      </w:r>
      <w:r w:rsidR="00934298">
        <w:rPr>
          <w:rFonts w:asciiTheme="minorHAnsi" w:hAnsiTheme="minorHAnsi" w:cstheme="minorHAnsi"/>
          <w:sz w:val="24"/>
          <w:szCs w:val="24"/>
          <w:lang w:eastAsia="ja-JP"/>
        </w:rPr>
        <w:t xml:space="preserve"> </w:t>
      </w:r>
    </w:p>
    <w:p w14:paraId="3299E325" w14:textId="77777777" w:rsidR="00670EB2" w:rsidRPr="002051ED" w:rsidRDefault="00670EB2" w:rsidP="002051ED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D38" w14:textId="4F99B00D" w:rsidR="00892EAA" w:rsidRPr="002051ED" w:rsidRDefault="00892EAA" w:rsidP="002051ED">
      <w:pPr>
        <w:shd w:val="clear" w:color="auto" w:fill="E7E6E6"/>
        <w:tabs>
          <w:tab w:val="center" w:pos="4536"/>
          <w:tab w:val="left" w:pos="7095"/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>Rozdział II</w:t>
      </w:r>
    </w:p>
    <w:p w14:paraId="5EE2BD39" w14:textId="77777777" w:rsidR="00627846" w:rsidRPr="002051ED" w:rsidRDefault="00892EAA" w:rsidP="002051ED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>Tryb udzielenia zamówienia</w:t>
      </w:r>
    </w:p>
    <w:p w14:paraId="37A50D49" w14:textId="26871AE9" w:rsidR="00512136" w:rsidRPr="002051ED" w:rsidRDefault="00627846" w:rsidP="002051ED">
      <w:pPr>
        <w:tabs>
          <w:tab w:val="left" w:pos="284"/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Postępowanie prowadzone jest </w:t>
      </w:r>
      <w:r w:rsidR="00C2331B" w:rsidRPr="002051ED">
        <w:rPr>
          <w:rFonts w:asciiTheme="minorHAnsi" w:hAnsiTheme="minorHAnsi" w:cstheme="minorHAnsi"/>
          <w:sz w:val="24"/>
          <w:szCs w:val="24"/>
        </w:rPr>
        <w:t>zgodnie z zasadą konkurencyjności</w:t>
      </w:r>
      <w:r w:rsidR="00262976" w:rsidRPr="002051ED">
        <w:rPr>
          <w:rFonts w:asciiTheme="minorHAnsi" w:hAnsiTheme="minorHAnsi" w:cstheme="minorHAnsi"/>
          <w:sz w:val="24"/>
          <w:szCs w:val="24"/>
        </w:rPr>
        <w:t>, określoną w</w:t>
      </w:r>
      <w:r w:rsidR="00483DDC" w:rsidRPr="002051ED">
        <w:rPr>
          <w:rFonts w:asciiTheme="minorHAnsi" w:hAnsiTheme="minorHAnsi" w:cstheme="minorHAnsi"/>
          <w:sz w:val="24"/>
          <w:szCs w:val="24"/>
        </w:rPr>
        <w:t> </w:t>
      </w:r>
      <w:r w:rsidR="00B15747" w:rsidRPr="002051ED">
        <w:rPr>
          <w:rFonts w:asciiTheme="minorHAnsi" w:hAnsiTheme="minorHAnsi" w:cstheme="minorHAnsi"/>
          <w:sz w:val="24"/>
          <w:szCs w:val="24"/>
        </w:rPr>
        <w:t>Przewodniku kwalifikowalności wydatków, stanowiącym załącznik nr 2 do Regulaminu wyboru przedsięwzięć MŚP.</w:t>
      </w:r>
    </w:p>
    <w:p w14:paraId="473311E0" w14:textId="77777777" w:rsidR="00FD3159" w:rsidRDefault="00FD3159" w:rsidP="002051ED">
      <w:pPr>
        <w:tabs>
          <w:tab w:val="left" w:pos="284"/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528F6CF0" w14:textId="77777777" w:rsidR="00100E5A" w:rsidRDefault="00100E5A" w:rsidP="002051ED">
      <w:pPr>
        <w:tabs>
          <w:tab w:val="left" w:pos="284"/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05C58499" w14:textId="77777777" w:rsidR="00100E5A" w:rsidRDefault="00100E5A" w:rsidP="002051ED">
      <w:pPr>
        <w:tabs>
          <w:tab w:val="left" w:pos="284"/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14AC11F0" w14:textId="77777777" w:rsidR="00100E5A" w:rsidRPr="002051ED" w:rsidRDefault="00100E5A" w:rsidP="002051ED">
      <w:pPr>
        <w:tabs>
          <w:tab w:val="left" w:pos="284"/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5EE2BD41" w14:textId="3A108784" w:rsidR="007145A8" w:rsidRPr="002051ED" w:rsidRDefault="007145A8" w:rsidP="002051ED">
      <w:pPr>
        <w:shd w:val="clear" w:color="auto" w:fill="E7E6E6"/>
        <w:tabs>
          <w:tab w:val="left" w:pos="284"/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lastRenderedPageBreak/>
        <w:t>Rozdział III</w:t>
      </w:r>
    </w:p>
    <w:p w14:paraId="5EE2BD42" w14:textId="4ED4A28F" w:rsidR="007145A8" w:rsidRPr="002051ED" w:rsidRDefault="00512136" w:rsidP="002051ED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>O</w:t>
      </w:r>
      <w:r w:rsidR="007145A8" w:rsidRPr="002051ED">
        <w:rPr>
          <w:rFonts w:asciiTheme="minorHAnsi" w:hAnsiTheme="minorHAnsi" w:cstheme="minorHAnsi"/>
          <w:b/>
          <w:sz w:val="24"/>
          <w:szCs w:val="24"/>
        </w:rPr>
        <w:t>pis przedmiotu zamówienia</w:t>
      </w:r>
    </w:p>
    <w:p w14:paraId="5A61F695" w14:textId="023F325B" w:rsidR="002051ED" w:rsidRPr="002051ED" w:rsidRDefault="00015C81" w:rsidP="00BA56ED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Przedmiotem zamówienia </w:t>
      </w:r>
      <w:r w:rsidR="00D314EE" w:rsidRPr="002051ED">
        <w:rPr>
          <w:rFonts w:asciiTheme="minorHAnsi" w:hAnsiTheme="minorHAnsi" w:cstheme="minorHAnsi"/>
          <w:sz w:val="24"/>
          <w:szCs w:val="24"/>
        </w:rPr>
        <w:t xml:space="preserve">są prace </w:t>
      </w:r>
      <w:r w:rsidR="009F2DF5" w:rsidRPr="002051ED">
        <w:rPr>
          <w:rFonts w:asciiTheme="minorHAnsi" w:hAnsiTheme="minorHAnsi" w:cstheme="minorHAnsi"/>
          <w:sz w:val="24"/>
          <w:szCs w:val="24"/>
        </w:rPr>
        <w:t xml:space="preserve">mające na celu adaptację </w:t>
      </w:r>
      <w:r w:rsidR="004424C0" w:rsidRPr="002051ED">
        <w:rPr>
          <w:rFonts w:asciiTheme="minorHAnsi" w:hAnsiTheme="minorHAnsi" w:cstheme="minorHAnsi"/>
          <w:sz w:val="24"/>
          <w:szCs w:val="24"/>
        </w:rPr>
        <w:t xml:space="preserve">pomieszczeń </w:t>
      </w:r>
      <w:r w:rsidR="00240EF9" w:rsidRPr="002051ED">
        <w:rPr>
          <w:rFonts w:asciiTheme="minorHAnsi" w:hAnsiTheme="minorHAnsi" w:cstheme="minorHAnsi"/>
          <w:sz w:val="24"/>
          <w:szCs w:val="24"/>
        </w:rPr>
        <w:t xml:space="preserve">w lokalu przy ulicy </w:t>
      </w:r>
      <w:r w:rsidR="00483DDC" w:rsidRPr="002051ED">
        <w:rPr>
          <w:rFonts w:asciiTheme="minorHAnsi" w:hAnsiTheme="minorHAnsi" w:cstheme="minorHAnsi"/>
          <w:sz w:val="24"/>
          <w:szCs w:val="24"/>
          <w:lang w:eastAsia="pl-PL"/>
        </w:rPr>
        <w:t>Zaruskiego</w:t>
      </w:r>
      <w:r w:rsidR="00483DDC"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="00483DDC" w:rsidRPr="002051ED">
        <w:rPr>
          <w:rFonts w:asciiTheme="minorHAnsi" w:hAnsiTheme="minorHAnsi" w:cstheme="minorHAnsi"/>
          <w:sz w:val="24"/>
          <w:szCs w:val="24"/>
          <w:lang w:eastAsia="pl-PL"/>
        </w:rPr>
        <w:t>9</w:t>
      </w:r>
      <w:r w:rsidR="00483DDC" w:rsidRPr="002051ED">
        <w:rPr>
          <w:rFonts w:asciiTheme="minorHAnsi" w:hAnsiTheme="minorHAnsi" w:cstheme="minorHAnsi"/>
          <w:sz w:val="24"/>
          <w:szCs w:val="24"/>
        </w:rPr>
        <w:t xml:space="preserve"> w Zakopanem, służących </w:t>
      </w:r>
      <w:r w:rsidR="00483DDC" w:rsidRPr="002051ED">
        <w:rPr>
          <w:rFonts w:asciiTheme="minorHAnsi" w:hAnsiTheme="minorHAnsi" w:cstheme="minorHAnsi"/>
          <w:sz w:val="24"/>
          <w:szCs w:val="24"/>
          <w:lang w:eastAsia="pl-PL"/>
        </w:rPr>
        <w:t>dostosowaniu przestrzeni lokalu na potrzeby uruchomienia usługi kinowej</w:t>
      </w:r>
      <w:r w:rsidR="00483DDC" w:rsidRPr="002051ED">
        <w:rPr>
          <w:rFonts w:asciiTheme="minorHAnsi" w:hAnsiTheme="minorHAnsi" w:cstheme="minorHAnsi"/>
          <w:sz w:val="24"/>
          <w:szCs w:val="24"/>
        </w:rPr>
        <w:t xml:space="preserve">, </w:t>
      </w:r>
      <w:r w:rsidR="004F3FE9" w:rsidRPr="002051ED">
        <w:rPr>
          <w:rFonts w:asciiTheme="minorHAnsi" w:hAnsiTheme="minorHAnsi" w:cstheme="minorHAnsi"/>
          <w:sz w:val="24"/>
          <w:szCs w:val="24"/>
        </w:rPr>
        <w:t>obejmujące</w:t>
      </w:r>
      <w:r w:rsidR="002051ED" w:rsidRPr="002051ED">
        <w:rPr>
          <w:rFonts w:asciiTheme="minorHAnsi" w:hAnsiTheme="minorHAnsi" w:cstheme="minorHAnsi"/>
          <w:sz w:val="24"/>
          <w:szCs w:val="24"/>
        </w:rPr>
        <w:t xml:space="preserve"> m.in.:</w:t>
      </w:r>
    </w:p>
    <w:p w14:paraId="7B3D9841" w14:textId="77777777" w:rsidR="002051ED" w:rsidRPr="002051ED" w:rsidRDefault="002051ED" w:rsidP="00BA56ED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851"/>
        <w:rPr>
          <w:rFonts w:asciiTheme="minorHAnsi" w:hAnsiTheme="minorHAnsi" w:cstheme="minorHAnsi"/>
          <w:iCs/>
          <w:sz w:val="24"/>
          <w:szCs w:val="24"/>
        </w:rPr>
      </w:pPr>
      <w:bookmarkStart w:id="4" w:name="_Hlk168490924"/>
      <w:r w:rsidRPr="002051ED">
        <w:rPr>
          <w:rFonts w:asciiTheme="minorHAnsi" w:hAnsiTheme="minorHAnsi" w:cstheme="minorHAnsi"/>
          <w:iCs/>
          <w:sz w:val="24"/>
          <w:szCs w:val="24"/>
        </w:rPr>
        <w:t xml:space="preserve">Wykonanie </w:t>
      </w:r>
      <w:bookmarkEnd w:id="4"/>
      <w:r w:rsidRPr="002051ED">
        <w:rPr>
          <w:rFonts w:asciiTheme="minorHAnsi" w:hAnsiTheme="minorHAnsi" w:cstheme="minorHAnsi"/>
          <w:iCs/>
          <w:sz w:val="24"/>
          <w:szCs w:val="24"/>
        </w:rPr>
        <w:t>gruntowania i malowania ścian i sufitów;</w:t>
      </w:r>
    </w:p>
    <w:p w14:paraId="0506E58F" w14:textId="77777777" w:rsidR="002051ED" w:rsidRPr="002051ED" w:rsidRDefault="002051ED" w:rsidP="00BA56ED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851"/>
        <w:rPr>
          <w:rFonts w:asciiTheme="minorHAnsi" w:hAnsiTheme="minorHAnsi" w:cstheme="minorHAnsi"/>
          <w:iCs/>
          <w:sz w:val="24"/>
          <w:szCs w:val="24"/>
        </w:rPr>
      </w:pPr>
      <w:r w:rsidRPr="002051ED">
        <w:rPr>
          <w:rFonts w:asciiTheme="minorHAnsi" w:hAnsiTheme="minorHAnsi" w:cstheme="minorHAnsi"/>
          <w:iCs/>
          <w:sz w:val="24"/>
          <w:szCs w:val="24"/>
        </w:rPr>
        <w:t>Wykonanie przeróbek instalacji elektrycznej;</w:t>
      </w:r>
    </w:p>
    <w:p w14:paraId="74A160CF" w14:textId="77777777" w:rsidR="002051ED" w:rsidRPr="002051ED" w:rsidRDefault="002051ED" w:rsidP="00BA56ED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851"/>
        <w:rPr>
          <w:rFonts w:asciiTheme="minorHAnsi" w:hAnsiTheme="minorHAnsi" w:cstheme="minorHAnsi"/>
          <w:iCs/>
          <w:sz w:val="24"/>
          <w:szCs w:val="24"/>
        </w:rPr>
      </w:pPr>
      <w:r w:rsidRPr="002051ED">
        <w:rPr>
          <w:rFonts w:asciiTheme="minorHAnsi" w:hAnsiTheme="minorHAnsi" w:cstheme="minorHAnsi"/>
          <w:iCs/>
          <w:sz w:val="24"/>
          <w:szCs w:val="24"/>
        </w:rPr>
        <w:t xml:space="preserve">Wymianę blatu dębowego; </w:t>
      </w:r>
    </w:p>
    <w:p w14:paraId="6E0BD870" w14:textId="77777777" w:rsidR="002051ED" w:rsidRPr="002051ED" w:rsidRDefault="002051ED" w:rsidP="00BA56ED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851"/>
        <w:rPr>
          <w:rFonts w:asciiTheme="minorHAnsi" w:hAnsiTheme="minorHAnsi" w:cstheme="minorHAnsi"/>
          <w:iCs/>
          <w:sz w:val="24"/>
          <w:szCs w:val="24"/>
        </w:rPr>
      </w:pPr>
      <w:r w:rsidRPr="002051ED">
        <w:rPr>
          <w:rFonts w:asciiTheme="minorHAnsi" w:hAnsiTheme="minorHAnsi" w:cstheme="minorHAnsi"/>
          <w:iCs/>
          <w:sz w:val="24"/>
          <w:szCs w:val="24"/>
        </w:rPr>
        <w:t>Montaż rolet zabezpieczających;</w:t>
      </w:r>
    </w:p>
    <w:p w14:paraId="577B289D" w14:textId="77777777" w:rsidR="002051ED" w:rsidRPr="002051ED" w:rsidRDefault="002051ED" w:rsidP="00BA56ED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851"/>
        <w:rPr>
          <w:rFonts w:asciiTheme="minorHAnsi" w:hAnsiTheme="minorHAnsi" w:cstheme="minorHAnsi"/>
          <w:iCs/>
          <w:sz w:val="24"/>
          <w:szCs w:val="24"/>
        </w:rPr>
      </w:pPr>
      <w:r w:rsidRPr="002051ED">
        <w:rPr>
          <w:rFonts w:asciiTheme="minorHAnsi" w:hAnsiTheme="minorHAnsi" w:cstheme="minorHAnsi"/>
          <w:iCs/>
          <w:sz w:val="24"/>
          <w:szCs w:val="24"/>
        </w:rPr>
        <w:t>Naprawa i wzmacnianie ścian;</w:t>
      </w:r>
    </w:p>
    <w:p w14:paraId="2AD1E67A" w14:textId="77777777" w:rsidR="002051ED" w:rsidRPr="002051ED" w:rsidRDefault="002051ED" w:rsidP="00BA56ED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851"/>
        <w:rPr>
          <w:rFonts w:asciiTheme="minorHAnsi" w:hAnsiTheme="minorHAnsi" w:cstheme="minorHAnsi"/>
          <w:iCs/>
          <w:sz w:val="24"/>
          <w:szCs w:val="24"/>
        </w:rPr>
      </w:pPr>
      <w:r w:rsidRPr="002051ED">
        <w:rPr>
          <w:rFonts w:asciiTheme="minorHAnsi" w:hAnsiTheme="minorHAnsi" w:cstheme="minorHAnsi"/>
          <w:iCs/>
          <w:sz w:val="24"/>
          <w:szCs w:val="24"/>
        </w:rPr>
        <w:t>Ułożenie wykładziny dekoracyjnej;</w:t>
      </w:r>
    </w:p>
    <w:p w14:paraId="5183AF2F" w14:textId="77777777" w:rsidR="002051ED" w:rsidRPr="002051ED" w:rsidRDefault="002051ED" w:rsidP="00BA56ED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851"/>
        <w:rPr>
          <w:rFonts w:asciiTheme="minorHAnsi" w:hAnsiTheme="minorHAnsi" w:cstheme="minorHAnsi"/>
          <w:iCs/>
          <w:sz w:val="24"/>
          <w:szCs w:val="24"/>
        </w:rPr>
      </w:pPr>
      <w:r w:rsidRPr="002051ED">
        <w:rPr>
          <w:rFonts w:asciiTheme="minorHAnsi" w:hAnsiTheme="minorHAnsi" w:cstheme="minorHAnsi"/>
          <w:iCs/>
          <w:sz w:val="24"/>
          <w:szCs w:val="24"/>
        </w:rPr>
        <w:t>Wymiana drzwi;</w:t>
      </w:r>
    </w:p>
    <w:p w14:paraId="43E4883F" w14:textId="77777777" w:rsidR="002051ED" w:rsidRPr="002051ED" w:rsidRDefault="002051ED" w:rsidP="00BA56ED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851"/>
        <w:rPr>
          <w:rFonts w:asciiTheme="minorHAnsi" w:hAnsiTheme="minorHAnsi" w:cstheme="minorHAnsi"/>
          <w:iCs/>
          <w:sz w:val="24"/>
          <w:szCs w:val="24"/>
        </w:rPr>
      </w:pPr>
      <w:r w:rsidRPr="002051ED">
        <w:rPr>
          <w:rFonts w:asciiTheme="minorHAnsi" w:hAnsiTheme="minorHAnsi" w:cstheme="minorHAnsi"/>
          <w:iCs/>
          <w:sz w:val="24"/>
          <w:szCs w:val="24"/>
        </w:rPr>
        <w:t xml:space="preserve">Demontaż i montaż nowej armatury łazienkowej; </w:t>
      </w:r>
    </w:p>
    <w:p w14:paraId="314BC17D" w14:textId="77777777" w:rsidR="002051ED" w:rsidRPr="002051ED" w:rsidRDefault="002051ED" w:rsidP="00BA56ED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851"/>
        <w:rPr>
          <w:rFonts w:asciiTheme="minorHAnsi" w:hAnsiTheme="minorHAnsi" w:cstheme="minorHAnsi"/>
          <w:iCs/>
          <w:sz w:val="24"/>
          <w:szCs w:val="24"/>
        </w:rPr>
      </w:pPr>
      <w:r w:rsidRPr="002051ED">
        <w:rPr>
          <w:rFonts w:asciiTheme="minorHAnsi" w:hAnsiTheme="minorHAnsi" w:cstheme="minorHAnsi"/>
          <w:iCs/>
          <w:sz w:val="24"/>
          <w:szCs w:val="24"/>
        </w:rPr>
        <w:t>Licowanie ścian płytkami;</w:t>
      </w:r>
    </w:p>
    <w:p w14:paraId="424AA1C4" w14:textId="77777777" w:rsidR="002051ED" w:rsidRPr="002051ED" w:rsidRDefault="002051ED" w:rsidP="00BA56ED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851"/>
        <w:rPr>
          <w:rFonts w:asciiTheme="minorHAnsi" w:hAnsiTheme="minorHAnsi" w:cstheme="minorHAnsi"/>
          <w:iCs/>
          <w:sz w:val="24"/>
          <w:szCs w:val="24"/>
        </w:rPr>
      </w:pPr>
      <w:r w:rsidRPr="002051ED">
        <w:rPr>
          <w:rFonts w:asciiTheme="minorHAnsi" w:hAnsiTheme="minorHAnsi" w:cstheme="minorHAnsi"/>
          <w:iCs/>
          <w:sz w:val="24"/>
          <w:szCs w:val="24"/>
        </w:rPr>
        <w:t>Wykonanie sufitów podwieszanych;</w:t>
      </w:r>
    </w:p>
    <w:p w14:paraId="442CAF60" w14:textId="77777777" w:rsidR="002051ED" w:rsidRPr="002051ED" w:rsidRDefault="002051ED" w:rsidP="00BA56ED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851"/>
        <w:rPr>
          <w:rFonts w:asciiTheme="minorHAnsi" w:hAnsiTheme="minorHAnsi" w:cstheme="minorHAnsi"/>
          <w:iCs/>
          <w:sz w:val="24"/>
          <w:szCs w:val="24"/>
        </w:rPr>
      </w:pPr>
      <w:r w:rsidRPr="002051ED">
        <w:rPr>
          <w:rFonts w:asciiTheme="minorHAnsi" w:hAnsiTheme="minorHAnsi" w:cstheme="minorHAnsi"/>
          <w:iCs/>
          <w:sz w:val="24"/>
          <w:szCs w:val="24"/>
        </w:rPr>
        <w:t>Dostawa i montaż sceny z konstrukcji drewnianej;</w:t>
      </w:r>
    </w:p>
    <w:p w14:paraId="0150C12F" w14:textId="77777777" w:rsidR="002051ED" w:rsidRPr="002051ED" w:rsidRDefault="002051ED" w:rsidP="00BA56ED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851"/>
        <w:rPr>
          <w:rFonts w:asciiTheme="minorHAnsi" w:hAnsiTheme="minorHAnsi" w:cstheme="minorHAnsi"/>
          <w:iCs/>
          <w:sz w:val="24"/>
          <w:szCs w:val="24"/>
        </w:rPr>
      </w:pPr>
      <w:r w:rsidRPr="002051ED">
        <w:rPr>
          <w:rFonts w:asciiTheme="minorHAnsi" w:hAnsiTheme="minorHAnsi" w:cstheme="minorHAnsi"/>
          <w:iCs/>
          <w:sz w:val="24"/>
          <w:szCs w:val="24"/>
        </w:rPr>
        <w:t>Montaż ścianki szklanej.</w:t>
      </w:r>
    </w:p>
    <w:p w14:paraId="120FCA3F" w14:textId="77777777" w:rsidR="002051ED" w:rsidRPr="00387368" w:rsidRDefault="002051ED" w:rsidP="00387368">
      <w:pPr>
        <w:widowControl w:val="0"/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87368">
        <w:rPr>
          <w:rFonts w:asciiTheme="minorHAnsi" w:hAnsiTheme="minorHAnsi" w:cstheme="minorHAnsi"/>
          <w:sz w:val="24"/>
          <w:szCs w:val="24"/>
        </w:rPr>
        <w:t>Zakres prac został podzielony na poszczególne pomieszczenia, w których do wykonania będą następujące prace:</w:t>
      </w:r>
    </w:p>
    <w:p w14:paraId="02CE7FC6" w14:textId="77777777" w:rsidR="002051ED" w:rsidRPr="002051ED" w:rsidRDefault="002051ED" w:rsidP="00BA56ED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Wejście do lokalu:</w:t>
      </w:r>
    </w:p>
    <w:p w14:paraId="47088657" w14:textId="77777777" w:rsidR="002051ED" w:rsidRPr="002051ED" w:rsidRDefault="002051ED" w:rsidP="00BA56ED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Gruntowanie i malowanie ścian (30 m2);</w:t>
      </w:r>
    </w:p>
    <w:p w14:paraId="2D168AAB" w14:textId="77777777" w:rsidR="002051ED" w:rsidRPr="002051ED" w:rsidRDefault="002051ED" w:rsidP="00BA56ED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Malowanie sufitu (24 m2);</w:t>
      </w:r>
    </w:p>
    <w:p w14:paraId="54D286C1" w14:textId="77777777" w:rsidR="002051ED" w:rsidRPr="002051ED" w:rsidRDefault="002051ED" w:rsidP="00BA56ED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Wykonanie przeróbek instalacji elektrycznej (dostosowanie i montaż świateł LED – 1 </w:t>
      </w:r>
      <w:proofErr w:type="spellStart"/>
      <w:r w:rsidRPr="002051ED">
        <w:rPr>
          <w:rFonts w:asciiTheme="minorHAnsi" w:hAnsiTheme="minorHAnsi" w:cstheme="minorHAnsi"/>
          <w:sz w:val="24"/>
          <w:szCs w:val="24"/>
        </w:rPr>
        <w:t>kpl</w:t>
      </w:r>
      <w:proofErr w:type="spellEnd"/>
      <w:r w:rsidRPr="002051ED">
        <w:rPr>
          <w:rFonts w:asciiTheme="minorHAnsi" w:hAnsiTheme="minorHAnsi" w:cstheme="minorHAnsi"/>
          <w:sz w:val="24"/>
          <w:szCs w:val="24"/>
        </w:rPr>
        <w:t>)</w:t>
      </w:r>
    </w:p>
    <w:p w14:paraId="2B8882A4" w14:textId="77777777" w:rsidR="002051ED" w:rsidRPr="002051ED" w:rsidRDefault="002051ED" w:rsidP="00BA56ED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Szatnia:</w:t>
      </w:r>
    </w:p>
    <w:p w14:paraId="2F088FF7" w14:textId="77777777" w:rsidR="002051ED" w:rsidRPr="002051ED" w:rsidRDefault="002051ED" w:rsidP="00BA56ED">
      <w:pPr>
        <w:pStyle w:val="Akapitzlist"/>
        <w:widowControl w:val="0"/>
        <w:numPr>
          <w:ilvl w:val="0"/>
          <w:numId w:val="30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Gruntowanie i malowanie ścian (40 m2);</w:t>
      </w:r>
    </w:p>
    <w:p w14:paraId="7687CE05" w14:textId="77777777" w:rsidR="002051ED" w:rsidRPr="002051ED" w:rsidRDefault="002051ED" w:rsidP="00BA56ED">
      <w:pPr>
        <w:pStyle w:val="Akapitzlist"/>
        <w:widowControl w:val="0"/>
        <w:numPr>
          <w:ilvl w:val="0"/>
          <w:numId w:val="30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Malowanie sufitu (24 m2);</w:t>
      </w:r>
    </w:p>
    <w:p w14:paraId="52F7871B" w14:textId="77777777" w:rsidR="002051ED" w:rsidRPr="002051ED" w:rsidRDefault="002051ED" w:rsidP="00BA56ED">
      <w:pPr>
        <w:pStyle w:val="Akapitzlist"/>
        <w:widowControl w:val="0"/>
        <w:numPr>
          <w:ilvl w:val="0"/>
          <w:numId w:val="30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lastRenderedPageBreak/>
        <w:t>Wymiana blatu dębowego na nowy o wym. 3,5 m x 0,6 m z uchylnym wejściem;</w:t>
      </w:r>
    </w:p>
    <w:p w14:paraId="7D070938" w14:textId="77777777" w:rsidR="002051ED" w:rsidRPr="002051ED" w:rsidRDefault="002051ED" w:rsidP="00BA56ED">
      <w:pPr>
        <w:pStyle w:val="Akapitzlist"/>
        <w:widowControl w:val="0"/>
        <w:numPr>
          <w:ilvl w:val="0"/>
          <w:numId w:val="30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Montaż rolety zabezpieczającej o wym. 3,5 m x 1,5 m wys.;</w:t>
      </w:r>
    </w:p>
    <w:p w14:paraId="11F9B790" w14:textId="77777777" w:rsidR="002051ED" w:rsidRPr="002051ED" w:rsidRDefault="002051ED" w:rsidP="00BA56ED">
      <w:pPr>
        <w:pStyle w:val="Akapitzlist"/>
        <w:widowControl w:val="0"/>
        <w:numPr>
          <w:ilvl w:val="0"/>
          <w:numId w:val="30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Wykonanie przeróbek instalacji elektrycznej (dostosowanie i montaż świateł LED – 1 </w:t>
      </w:r>
      <w:proofErr w:type="spellStart"/>
      <w:r w:rsidRPr="002051ED">
        <w:rPr>
          <w:rFonts w:asciiTheme="minorHAnsi" w:hAnsiTheme="minorHAnsi" w:cstheme="minorHAnsi"/>
          <w:sz w:val="24"/>
          <w:szCs w:val="24"/>
        </w:rPr>
        <w:t>kpl</w:t>
      </w:r>
      <w:proofErr w:type="spellEnd"/>
      <w:r w:rsidRPr="002051ED">
        <w:rPr>
          <w:rFonts w:asciiTheme="minorHAnsi" w:hAnsiTheme="minorHAnsi" w:cstheme="minorHAnsi"/>
          <w:sz w:val="24"/>
          <w:szCs w:val="24"/>
        </w:rPr>
        <w:t>)</w:t>
      </w:r>
    </w:p>
    <w:p w14:paraId="3403B980" w14:textId="77777777" w:rsidR="002051ED" w:rsidRPr="002051ED" w:rsidRDefault="002051ED" w:rsidP="00BA56ED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Hol z balkonem:</w:t>
      </w:r>
    </w:p>
    <w:p w14:paraId="0DF02118" w14:textId="77777777" w:rsidR="002051ED" w:rsidRPr="002051ED" w:rsidRDefault="002051ED" w:rsidP="00BA56ED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Gruntowanie i malowanie ścian (100 m2);</w:t>
      </w:r>
    </w:p>
    <w:p w14:paraId="50325508" w14:textId="77777777" w:rsidR="002051ED" w:rsidRPr="002051ED" w:rsidRDefault="002051ED" w:rsidP="00BA56ED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Malowanie sufitu (40 m2).</w:t>
      </w:r>
    </w:p>
    <w:p w14:paraId="35F50067" w14:textId="77777777" w:rsidR="002051ED" w:rsidRPr="002051ED" w:rsidRDefault="002051ED" w:rsidP="00BA56ED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Wzmocnienie istniejącej ściany poprzez wykonanie nowej konstrukcji i zamocowanie płyt OSB gr 22 mm wraz z płytą g-k (100 m2),</w:t>
      </w:r>
    </w:p>
    <w:p w14:paraId="131D49DC" w14:textId="77777777" w:rsidR="002051ED" w:rsidRPr="002051ED" w:rsidRDefault="002051ED" w:rsidP="00BA56ED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Montaż </w:t>
      </w:r>
      <w:proofErr w:type="spellStart"/>
      <w:r w:rsidRPr="002051ED">
        <w:rPr>
          <w:rFonts w:asciiTheme="minorHAnsi" w:hAnsiTheme="minorHAnsi" w:cstheme="minorHAnsi"/>
          <w:sz w:val="24"/>
          <w:szCs w:val="24"/>
        </w:rPr>
        <w:t>pleksy</w:t>
      </w:r>
      <w:proofErr w:type="spellEnd"/>
      <w:r w:rsidRPr="002051ED">
        <w:rPr>
          <w:rFonts w:asciiTheme="minorHAnsi" w:hAnsiTheme="minorHAnsi" w:cstheme="minorHAnsi"/>
          <w:sz w:val="24"/>
          <w:szCs w:val="24"/>
        </w:rPr>
        <w:t xml:space="preserve"> zabezpieczającej na balkonie – 1 </w:t>
      </w:r>
      <w:proofErr w:type="spellStart"/>
      <w:r w:rsidRPr="002051ED">
        <w:rPr>
          <w:rFonts w:asciiTheme="minorHAnsi" w:hAnsiTheme="minorHAnsi" w:cstheme="minorHAnsi"/>
          <w:sz w:val="24"/>
          <w:szCs w:val="24"/>
        </w:rPr>
        <w:t>kpl</w:t>
      </w:r>
      <w:proofErr w:type="spellEnd"/>
      <w:r w:rsidRPr="002051ED">
        <w:rPr>
          <w:rFonts w:asciiTheme="minorHAnsi" w:hAnsiTheme="minorHAnsi" w:cstheme="minorHAnsi"/>
          <w:sz w:val="24"/>
          <w:szCs w:val="24"/>
        </w:rPr>
        <w:t>.;</w:t>
      </w:r>
    </w:p>
    <w:p w14:paraId="65A7399D" w14:textId="77777777" w:rsidR="002051ED" w:rsidRPr="002051ED" w:rsidRDefault="002051ED" w:rsidP="00BA56ED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Położenie wykładziny dekoracyjnej (12,8 m2);</w:t>
      </w:r>
    </w:p>
    <w:p w14:paraId="5B5A1AD1" w14:textId="77777777" w:rsidR="002051ED" w:rsidRPr="002051ED" w:rsidRDefault="002051ED" w:rsidP="00BA56ED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Wykonanie przeróbek instalacji elektrycznej (dostosowanie i montaż świateł LED – 1 </w:t>
      </w:r>
      <w:proofErr w:type="spellStart"/>
      <w:r w:rsidRPr="002051ED">
        <w:rPr>
          <w:rFonts w:asciiTheme="minorHAnsi" w:hAnsiTheme="minorHAnsi" w:cstheme="minorHAnsi"/>
          <w:sz w:val="24"/>
          <w:szCs w:val="24"/>
        </w:rPr>
        <w:t>kpl</w:t>
      </w:r>
      <w:proofErr w:type="spellEnd"/>
      <w:r w:rsidRPr="002051ED">
        <w:rPr>
          <w:rFonts w:asciiTheme="minorHAnsi" w:hAnsiTheme="minorHAnsi" w:cstheme="minorHAnsi"/>
          <w:sz w:val="24"/>
          <w:szCs w:val="24"/>
        </w:rPr>
        <w:t>.)</w:t>
      </w:r>
    </w:p>
    <w:p w14:paraId="2AC3BB83" w14:textId="77777777" w:rsidR="002051ED" w:rsidRPr="002051ED" w:rsidRDefault="002051ED" w:rsidP="00BA56ED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Sala nr 1 / cocktail </w:t>
      </w:r>
      <w:proofErr w:type="spellStart"/>
      <w:r w:rsidRPr="002051ED">
        <w:rPr>
          <w:rFonts w:asciiTheme="minorHAnsi" w:hAnsiTheme="minorHAnsi" w:cstheme="minorHAnsi"/>
          <w:sz w:val="24"/>
          <w:szCs w:val="24"/>
        </w:rPr>
        <w:t>room</w:t>
      </w:r>
      <w:proofErr w:type="spellEnd"/>
      <w:r w:rsidRPr="002051ED">
        <w:rPr>
          <w:rFonts w:asciiTheme="minorHAnsi" w:hAnsiTheme="minorHAnsi" w:cstheme="minorHAnsi"/>
          <w:sz w:val="24"/>
          <w:szCs w:val="24"/>
        </w:rPr>
        <w:t>:</w:t>
      </w:r>
    </w:p>
    <w:p w14:paraId="31FD6689" w14:textId="77777777" w:rsidR="002051ED" w:rsidRPr="002051ED" w:rsidRDefault="002051ED" w:rsidP="00BA56ED">
      <w:pPr>
        <w:pStyle w:val="Akapitzlist"/>
        <w:widowControl w:val="0"/>
        <w:numPr>
          <w:ilvl w:val="0"/>
          <w:numId w:val="32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Gruntowanie i malowanie ścian (85 m2);</w:t>
      </w:r>
    </w:p>
    <w:p w14:paraId="6153565B" w14:textId="77777777" w:rsidR="002051ED" w:rsidRPr="002051ED" w:rsidRDefault="002051ED" w:rsidP="00BA56ED">
      <w:pPr>
        <w:pStyle w:val="Akapitzlist"/>
        <w:widowControl w:val="0"/>
        <w:numPr>
          <w:ilvl w:val="0"/>
          <w:numId w:val="32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Malowanie sufitu (12 m2),</w:t>
      </w:r>
    </w:p>
    <w:p w14:paraId="5524D0ED" w14:textId="77777777" w:rsidR="002051ED" w:rsidRPr="002051ED" w:rsidRDefault="002051ED" w:rsidP="00BA56ED">
      <w:pPr>
        <w:pStyle w:val="Akapitzlist"/>
        <w:widowControl w:val="0"/>
        <w:numPr>
          <w:ilvl w:val="0"/>
          <w:numId w:val="32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Montaż zasłon wys. 2,2 m x 50 </w:t>
      </w:r>
      <w:proofErr w:type="spellStart"/>
      <w:r w:rsidRPr="002051ED">
        <w:rPr>
          <w:rFonts w:asciiTheme="minorHAnsi" w:hAnsiTheme="minorHAnsi" w:cstheme="minorHAnsi"/>
          <w:sz w:val="24"/>
          <w:szCs w:val="24"/>
        </w:rPr>
        <w:t>mb</w:t>
      </w:r>
      <w:proofErr w:type="spellEnd"/>
      <w:r w:rsidRPr="002051ED">
        <w:rPr>
          <w:rFonts w:asciiTheme="minorHAnsi" w:hAnsiTheme="minorHAnsi" w:cstheme="minorHAnsi"/>
          <w:sz w:val="24"/>
          <w:szCs w:val="24"/>
        </w:rPr>
        <w:t>.,</w:t>
      </w:r>
    </w:p>
    <w:p w14:paraId="006FF535" w14:textId="77777777" w:rsidR="002051ED" w:rsidRPr="002051ED" w:rsidRDefault="002051ED" w:rsidP="00BA56ED">
      <w:pPr>
        <w:pStyle w:val="Akapitzlist"/>
        <w:widowControl w:val="0"/>
        <w:numPr>
          <w:ilvl w:val="0"/>
          <w:numId w:val="32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Demontaż starych i montaż nowych drzwi wewnętrznych stalowych ( 2 szt.),</w:t>
      </w:r>
    </w:p>
    <w:p w14:paraId="621EB550" w14:textId="77777777" w:rsidR="002051ED" w:rsidRPr="002051ED" w:rsidRDefault="002051ED" w:rsidP="00BA56ED">
      <w:pPr>
        <w:pStyle w:val="Akapitzlist"/>
        <w:widowControl w:val="0"/>
        <w:numPr>
          <w:ilvl w:val="0"/>
          <w:numId w:val="32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Wykonanie przeróbek instalacji elektrycznej (dostosowanie i montaż świateł LED – 1 </w:t>
      </w:r>
      <w:proofErr w:type="spellStart"/>
      <w:r w:rsidRPr="002051ED">
        <w:rPr>
          <w:rFonts w:asciiTheme="minorHAnsi" w:hAnsiTheme="minorHAnsi" w:cstheme="minorHAnsi"/>
          <w:sz w:val="24"/>
          <w:szCs w:val="24"/>
        </w:rPr>
        <w:t>kpl</w:t>
      </w:r>
      <w:proofErr w:type="spellEnd"/>
      <w:r w:rsidRPr="002051ED">
        <w:rPr>
          <w:rFonts w:asciiTheme="minorHAnsi" w:hAnsiTheme="minorHAnsi" w:cstheme="minorHAnsi"/>
          <w:sz w:val="24"/>
          <w:szCs w:val="24"/>
        </w:rPr>
        <w:t>.)</w:t>
      </w:r>
    </w:p>
    <w:p w14:paraId="4F1EADB5" w14:textId="77777777" w:rsidR="002051ED" w:rsidRPr="002051ED" w:rsidRDefault="002051ED" w:rsidP="00BA56ED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Toalety:</w:t>
      </w:r>
    </w:p>
    <w:p w14:paraId="66FAD06B" w14:textId="77777777" w:rsidR="002051ED" w:rsidRPr="002051ED" w:rsidRDefault="002051ED" w:rsidP="00BA56ED">
      <w:pPr>
        <w:pStyle w:val="Akapitzlist"/>
        <w:widowControl w:val="0"/>
        <w:numPr>
          <w:ilvl w:val="0"/>
          <w:numId w:val="3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Demontaż i montaż nowych drzwi łazienkowych (6 </w:t>
      </w:r>
      <w:proofErr w:type="spellStart"/>
      <w:r w:rsidRPr="002051ED">
        <w:rPr>
          <w:rFonts w:asciiTheme="minorHAnsi" w:hAnsiTheme="minorHAnsi" w:cstheme="minorHAnsi"/>
          <w:sz w:val="24"/>
          <w:szCs w:val="24"/>
        </w:rPr>
        <w:t>kpl</w:t>
      </w:r>
      <w:proofErr w:type="spellEnd"/>
      <w:r w:rsidRPr="002051ED">
        <w:rPr>
          <w:rFonts w:asciiTheme="minorHAnsi" w:hAnsiTheme="minorHAnsi" w:cstheme="minorHAnsi"/>
          <w:sz w:val="24"/>
          <w:szCs w:val="24"/>
        </w:rPr>
        <w:t>.);</w:t>
      </w:r>
    </w:p>
    <w:p w14:paraId="3F1A86A4" w14:textId="77777777" w:rsidR="002051ED" w:rsidRPr="002051ED" w:rsidRDefault="002051ED" w:rsidP="00BA56ED">
      <w:pPr>
        <w:pStyle w:val="Akapitzlist"/>
        <w:widowControl w:val="0"/>
        <w:numPr>
          <w:ilvl w:val="0"/>
          <w:numId w:val="3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Demontaż starych pisuarów i montaż nowych pisuarów metalowych ( 6 szt.;</w:t>
      </w:r>
    </w:p>
    <w:p w14:paraId="77AC1F63" w14:textId="77777777" w:rsidR="002051ED" w:rsidRPr="002051ED" w:rsidRDefault="002051ED" w:rsidP="00BA56ED">
      <w:pPr>
        <w:pStyle w:val="Akapitzlist"/>
        <w:widowControl w:val="0"/>
        <w:numPr>
          <w:ilvl w:val="0"/>
          <w:numId w:val="3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Demontaż misek WC i montaż nowych misek WC metalowych (6 szt.),</w:t>
      </w:r>
    </w:p>
    <w:p w14:paraId="213D02B1" w14:textId="77777777" w:rsidR="002051ED" w:rsidRPr="002051ED" w:rsidRDefault="002051ED" w:rsidP="00BA56ED">
      <w:pPr>
        <w:pStyle w:val="Akapitzlist"/>
        <w:widowControl w:val="0"/>
        <w:numPr>
          <w:ilvl w:val="0"/>
          <w:numId w:val="3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Demontaż i montaż nowych umywalek bezdotykowych  (6 szt.),</w:t>
      </w:r>
    </w:p>
    <w:p w14:paraId="3C9CFF2B" w14:textId="77777777" w:rsidR="002051ED" w:rsidRPr="002051ED" w:rsidRDefault="002051ED" w:rsidP="00BA56ED">
      <w:pPr>
        <w:pStyle w:val="Akapitzlist"/>
        <w:widowControl w:val="0"/>
        <w:numPr>
          <w:ilvl w:val="0"/>
          <w:numId w:val="3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Rozebranie wykładziny ściennej z płytek (80 m2),</w:t>
      </w:r>
    </w:p>
    <w:p w14:paraId="6DF5D74E" w14:textId="77777777" w:rsidR="002051ED" w:rsidRPr="002051ED" w:rsidRDefault="002051ED" w:rsidP="00BA56ED">
      <w:pPr>
        <w:pStyle w:val="Akapitzlist"/>
        <w:widowControl w:val="0"/>
        <w:numPr>
          <w:ilvl w:val="0"/>
          <w:numId w:val="3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Licowanie ścian płytkami z przygotowaniem powierzchni pod układnie (80 m2),</w:t>
      </w:r>
    </w:p>
    <w:p w14:paraId="0B51BE81" w14:textId="77777777" w:rsidR="002051ED" w:rsidRPr="002051ED" w:rsidRDefault="002051ED" w:rsidP="00BA56ED">
      <w:pPr>
        <w:pStyle w:val="Akapitzlist"/>
        <w:widowControl w:val="0"/>
        <w:numPr>
          <w:ilvl w:val="0"/>
          <w:numId w:val="3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lastRenderedPageBreak/>
        <w:t xml:space="preserve">Przeróbki instalacji </w:t>
      </w:r>
      <w:proofErr w:type="spellStart"/>
      <w:r w:rsidRPr="002051ED">
        <w:rPr>
          <w:rFonts w:asciiTheme="minorHAnsi" w:hAnsiTheme="minorHAnsi" w:cstheme="minorHAnsi"/>
          <w:sz w:val="24"/>
          <w:szCs w:val="24"/>
        </w:rPr>
        <w:t>wodno</w:t>
      </w:r>
      <w:proofErr w:type="spellEnd"/>
      <w:r w:rsidRPr="002051ED">
        <w:rPr>
          <w:rFonts w:asciiTheme="minorHAnsi" w:hAnsiTheme="minorHAnsi" w:cstheme="minorHAnsi"/>
          <w:sz w:val="24"/>
          <w:szCs w:val="24"/>
        </w:rPr>
        <w:t xml:space="preserve"> – kanalizacyjnej w niezbędnym zakresie prac – 1 </w:t>
      </w:r>
      <w:proofErr w:type="spellStart"/>
      <w:r w:rsidRPr="002051ED">
        <w:rPr>
          <w:rFonts w:asciiTheme="minorHAnsi" w:hAnsiTheme="minorHAnsi" w:cstheme="minorHAnsi"/>
          <w:sz w:val="24"/>
          <w:szCs w:val="24"/>
        </w:rPr>
        <w:t>kpl</w:t>
      </w:r>
      <w:proofErr w:type="spellEnd"/>
      <w:r w:rsidRPr="002051ED">
        <w:rPr>
          <w:rFonts w:asciiTheme="minorHAnsi" w:hAnsiTheme="minorHAnsi" w:cstheme="minorHAnsi"/>
          <w:sz w:val="24"/>
          <w:szCs w:val="24"/>
        </w:rPr>
        <w:t>.,</w:t>
      </w:r>
    </w:p>
    <w:p w14:paraId="5A061562" w14:textId="77777777" w:rsidR="002051ED" w:rsidRPr="002051ED" w:rsidRDefault="002051ED" w:rsidP="00BA56ED">
      <w:pPr>
        <w:pStyle w:val="Akapitzlist"/>
        <w:widowControl w:val="0"/>
        <w:numPr>
          <w:ilvl w:val="0"/>
          <w:numId w:val="3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Wykonanie sufitu podwieszanego z płyt wodoodpornych g-k (50 m2),</w:t>
      </w:r>
    </w:p>
    <w:p w14:paraId="366F251F" w14:textId="77777777" w:rsidR="002051ED" w:rsidRPr="002051ED" w:rsidRDefault="002051ED" w:rsidP="00BA56ED">
      <w:pPr>
        <w:pStyle w:val="Akapitzlist"/>
        <w:widowControl w:val="0"/>
        <w:numPr>
          <w:ilvl w:val="0"/>
          <w:numId w:val="3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Wykonanie przeróbek instalacji elektrycznej (dostosowanie i montaż świateł LED – 1 </w:t>
      </w:r>
      <w:proofErr w:type="spellStart"/>
      <w:r w:rsidRPr="002051ED">
        <w:rPr>
          <w:rFonts w:asciiTheme="minorHAnsi" w:hAnsiTheme="minorHAnsi" w:cstheme="minorHAnsi"/>
          <w:sz w:val="24"/>
          <w:szCs w:val="24"/>
        </w:rPr>
        <w:t>kpl</w:t>
      </w:r>
      <w:proofErr w:type="spellEnd"/>
      <w:r w:rsidRPr="002051ED">
        <w:rPr>
          <w:rFonts w:asciiTheme="minorHAnsi" w:hAnsiTheme="minorHAnsi" w:cstheme="minorHAnsi"/>
          <w:sz w:val="24"/>
          <w:szCs w:val="24"/>
        </w:rPr>
        <w:t>.)</w:t>
      </w:r>
    </w:p>
    <w:p w14:paraId="60EFEBE7" w14:textId="77777777" w:rsidR="002051ED" w:rsidRPr="002051ED" w:rsidRDefault="002051ED" w:rsidP="00BA56ED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sala nr 2 / Music loft – kino:</w:t>
      </w:r>
    </w:p>
    <w:p w14:paraId="6F39EE5B" w14:textId="77777777" w:rsidR="002051ED" w:rsidRPr="002051ED" w:rsidRDefault="002051ED" w:rsidP="00BA56ED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Dostawa i montaż sceny na konstrukcji drewnianej wraz z podłogą ze sklejki  wodoodpornej (13x5 m);</w:t>
      </w:r>
    </w:p>
    <w:p w14:paraId="1C7A196A" w14:textId="77777777" w:rsidR="002051ED" w:rsidRPr="002051ED" w:rsidRDefault="002051ED" w:rsidP="00BA56ED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Dostawa i montaż kurtyny (3 x 36 </w:t>
      </w:r>
      <w:proofErr w:type="spellStart"/>
      <w:r w:rsidRPr="002051ED">
        <w:rPr>
          <w:rFonts w:asciiTheme="minorHAnsi" w:hAnsiTheme="minorHAnsi" w:cstheme="minorHAnsi"/>
          <w:sz w:val="24"/>
          <w:szCs w:val="24"/>
        </w:rPr>
        <w:t>mb</w:t>
      </w:r>
      <w:proofErr w:type="spellEnd"/>
      <w:r w:rsidRPr="002051ED">
        <w:rPr>
          <w:rFonts w:asciiTheme="minorHAnsi" w:hAnsiTheme="minorHAnsi" w:cstheme="minorHAnsi"/>
          <w:sz w:val="24"/>
          <w:szCs w:val="24"/>
        </w:rPr>
        <w:t>.),</w:t>
      </w:r>
    </w:p>
    <w:p w14:paraId="132DB0D5" w14:textId="77777777" w:rsidR="002051ED" w:rsidRPr="002051ED" w:rsidRDefault="002051ED" w:rsidP="00BA56ED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Montaż wykładziny na scenie (70 m2),</w:t>
      </w:r>
    </w:p>
    <w:p w14:paraId="5AE58D21" w14:textId="77777777" w:rsidR="002051ED" w:rsidRPr="002051ED" w:rsidRDefault="002051ED" w:rsidP="00BA56ED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Malowanie ram istniejących luster (12 szt.),</w:t>
      </w:r>
    </w:p>
    <w:p w14:paraId="33641C35" w14:textId="77777777" w:rsidR="002051ED" w:rsidRPr="002051ED" w:rsidRDefault="002051ED" w:rsidP="00BA56ED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Montaż ścianki szklanej (4mb),</w:t>
      </w:r>
    </w:p>
    <w:p w14:paraId="229AE257" w14:textId="77777777" w:rsidR="002051ED" w:rsidRPr="002051ED" w:rsidRDefault="002051ED" w:rsidP="00BA56ED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Wykonanie przeróbek instalacji elektrycznej (dostosowanie i montaż świateł LED – 1 </w:t>
      </w:r>
      <w:proofErr w:type="spellStart"/>
      <w:r w:rsidRPr="002051ED">
        <w:rPr>
          <w:rFonts w:asciiTheme="minorHAnsi" w:hAnsiTheme="minorHAnsi" w:cstheme="minorHAnsi"/>
          <w:sz w:val="24"/>
          <w:szCs w:val="24"/>
        </w:rPr>
        <w:t>kpl</w:t>
      </w:r>
      <w:proofErr w:type="spellEnd"/>
      <w:r w:rsidRPr="002051ED">
        <w:rPr>
          <w:rFonts w:asciiTheme="minorHAnsi" w:hAnsiTheme="minorHAnsi" w:cstheme="minorHAnsi"/>
          <w:sz w:val="24"/>
          <w:szCs w:val="24"/>
        </w:rPr>
        <w:t xml:space="preserve">./ montaż instalacji konfiguracji kina - 1 </w:t>
      </w:r>
      <w:proofErr w:type="spellStart"/>
      <w:r w:rsidRPr="002051ED">
        <w:rPr>
          <w:rFonts w:asciiTheme="minorHAnsi" w:hAnsiTheme="minorHAnsi" w:cstheme="minorHAnsi"/>
          <w:sz w:val="24"/>
          <w:szCs w:val="24"/>
        </w:rPr>
        <w:t>kpl</w:t>
      </w:r>
      <w:proofErr w:type="spellEnd"/>
      <w:r w:rsidRPr="002051ED">
        <w:rPr>
          <w:rFonts w:asciiTheme="minorHAnsi" w:hAnsiTheme="minorHAnsi" w:cstheme="minorHAnsi"/>
          <w:sz w:val="24"/>
          <w:szCs w:val="24"/>
        </w:rPr>
        <w:t>.)</w:t>
      </w:r>
    </w:p>
    <w:p w14:paraId="2B63BD93" w14:textId="5376D99C" w:rsidR="002051ED" w:rsidRPr="002051ED" w:rsidRDefault="002051ED" w:rsidP="00FD3159">
      <w:pPr>
        <w:pStyle w:val="Akapitzlist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Montaż oświetlenia LED</w:t>
      </w:r>
      <w:r w:rsidR="00387368">
        <w:rPr>
          <w:rFonts w:asciiTheme="minorHAnsi" w:hAnsiTheme="minorHAnsi" w:cstheme="minorHAnsi"/>
          <w:sz w:val="24"/>
          <w:szCs w:val="24"/>
        </w:rPr>
        <w:t xml:space="preserve"> – w </w:t>
      </w:r>
      <w:r w:rsidRPr="002051ED">
        <w:rPr>
          <w:rFonts w:asciiTheme="minorHAnsi" w:hAnsiTheme="minorHAnsi" w:cstheme="minorHAnsi"/>
          <w:sz w:val="24"/>
          <w:szCs w:val="24"/>
        </w:rPr>
        <w:t xml:space="preserve">szatni zostanie zamontowane 5 sztuk listew LED, w cocktail barze 50 metrów taśmy LED, a w sali kinowej 25 listew oraz 150 metrów taśmy LED. </w:t>
      </w:r>
    </w:p>
    <w:p w14:paraId="7D463E12" w14:textId="534F3D35" w:rsidR="00BD3991" w:rsidRPr="002051ED" w:rsidRDefault="00B96397" w:rsidP="00BA56ED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Kody Wspólnego Słownika Zamówień (CPV):</w:t>
      </w:r>
    </w:p>
    <w:p w14:paraId="2C341681" w14:textId="65C3144F" w:rsidR="008B3A49" w:rsidRPr="002051ED" w:rsidRDefault="003F2F97" w:rsidP="002051ED">
      <w:p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45000000-7 Roboty budowlane</w:t>
      </w:r>
    </w:p>
    <w:p w14:paraId="632D7576" w14:textId="282E2A41" w:rsidR="00FE2071" w:rsidRPr="002051ED" w:rsidRDefault="00FE2071" w:rsidP="002051ED">
      <w:p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45111100-9 Roboty w zakresie burzenia</w:t>
      </w:r>
    </w:p>
    <w:p w14:paraId="78B38CCB" w14:textId="05A71373" w:rsidR="001007DA" w:rsidRPr="002051ED" w:rsidRDefault="001007DA" w:rsidP="002051ED">
      <w:p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45111300-1 Roboty rozbiórkowe</w:t>
      </w:r>
    </w:p>
    <w:p w14:paraId="11E664ED" w14:textId="7431B0D6" w:rsidR="003832A5" w:rsidRPr="002051ED" w:rsidRDefault="003832A5" w:rsidP="002051ED">
      <w:p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45300000-0 Roboty instalacyjne w budynkach</w:t>
      </w:r>
    </w:p>
    <w:p w14:paraId="647C9912" w14:textId="76CEC31D" w:rsidR="003832A5" w:rsidRPr="002051ED" w:rsidRDefault="00821A98" w:rsidP="002051ED">
      <w:p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45310000-3 Roboty instalacyjne elektryczne</w:t>
      </w:r>
    </w:p>
    <w:p w14:paraId="6D58C87A" w14:textId="3B771844" w:rsidR="00821A98" w:rsidRPr="002051ED" w:rsidRDefault="00821A98" w:rsidP="002051ED">
      <w:p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45330000-9 Roboty instalacyjne wodno-kanalizacyjne i sanitarne</w:t>
      </w:r>
    </w:p>
    <w:p w14:paraId="2717D5F6" w14:textId="128CB3F7" w:rsidR="006076B5" w:rsidRPr="002051ED" w:rsidRDefault="006076B5" w:rsidP="002051ED">
      <w:p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45410000-4 Tynkowanie </w:t>
      </w:r>
    </w:p>
    <w:p w14:paraId="3DDACB0A" w14:textId="2F2B3187" w:rsidR="00A53FAF" w:rsidRPr="002051ED" w:rsidRDefault="00A53FAF" w:rsidP="002051ED">
      <w:p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45430000-0 Pokrywanie podłóg i ścian</w:t>
      </w:r>
    </w:p>
    <w:p w14:paraId="6E0F961E" w14:textId="588293E1" w:rsidR="00A53FAF" w:rsidRPr="002051ED" w:rsidRDefault="003F7B48" w:rsidP="002051ED">
      <w:p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45431000-7 Kładzenie płytek</w:t>
      </w:r>
    </w:p>
    <w:p w14:paraId="4A3B4FB3" w14:textId="0AEFDE2E" w:rsidR="006076B5" w:rsidRPr="002051ED" w:rsidRDefault="006076B5" w:rsidP="002051ED">
      <w:p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45432000-4 Kładzenie i wykładanie podłóg, ścian i tapetowanie ścian</w:t>
      </w:r>
    </w:p>
    <w:p w14:paraId="5F3DDAEE" w14:textId="1F880743" w:rsidR="001A697A" w:rsidRPr="002051ED" w:rsidRDefault="001A697A" w:rsidP="002051ED">
      <w:p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lastRenderedPageBreak/>
        <w:t>45440000-3 Roboty malarskie i szklarskie</w:t>
      </w:r>
    </w:p>
    <w:p w14:paraId="3FA54FD9" w14:textId="6DA80C44" w:rsidR="001A697A" w:rsidRPr="002051ED" w:rsidRDefault="001A697A" w:rsidP="002051ED">
      <w:p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45442000-7 Nakładanie powierzchni kryjących</w:t>
      </w:r>
    </w:p>
    <w:p w14:paraId="21E78AD1" w14:textId="301CE1E4" w:rsidR="00865546" w:rsidRPr="002051ED" w:rsidRDefault="00865546" w:rsidP="002051ED">
      <w:pPr>
        <w:autoSpaceDE w:val="0"/>
        <w:autoSpaceDN w:val="0"/>
        <w:adjustRightInd w:val="0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45442100-8 Roboty malarskie</w:t>
      </w:r>
    </w:p>
    <w:p w14:paraId="7518EE9E" w14:textId="77777777" w:rsidR="009C3764" w:rsidRPr="002051ED" w:rsidRDefault="001E0860" w:rsidP="00BA56ED">
      <w:pPr>
        <w:pStyle w:val="Akapitzlist"/>
        <w:numPr>
          <w:ilvl w:val="0"/>
          <w:numId w:val="9"/>
        </w:numPr>
        <w:spacing w:after="0" w:line="360" w:lineRule="auto"/>
        <w:rPr>
          <w:rFonts w:asciiTheme="minorHAnsi" w:hAnsiTheme="minorHAnsi" w:cstheme="minorHAnsi"/>
          <w:b/>
          <w:bCs/>
          <w:color w:val="FF0000"/>
          <w:sz w:val="24"/>
          <w:szCs w:val="24"/>
          <w:lang w:bidi="pl-PL"/>
        </w:rPr>
      </w:pPr>
      <w:r w:rsidRPr="002051ED">
        <w:rPr>
          <w:rFonts w:asciiTheme="minorHAnsi" w:hAnsiTheme="minorHAnsi" w:cstheme="minorHAnsi"/>
          <w:b/>
          <w:sz w:val="24"/>
          <w:szCs w:val="24"/>
          <w:u w:val="single"/>
        </w:rPr>
        <w:t>Informacja RODO:</w:t>
      </w:r>
    </w:p>
    <w:p w14:paraId="2DC70AF7" w14:textId="3E6CF5A7" w:rsidR="001E0860" w:rsidRPr="002051ED" w:rsidRDefault="001E0860" w:rsidP="002051ED">
      <w:pPr>
        <w:pStyle w:val="Akapitzlist"/>
        <w:spacing w:after="0" w:line="360" w:lineRule="auto"/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  <w:lang w:bidi="pl-PL"/>
        </w:rPr>
      </w:pPr>
      <w:r w:rsidRPr="002051ED">
        <w:rPr>
          <w:rFonts w:asciiTheme="minorHAnsi" w:hAnsiTheme="minorHAnsi" w:cstheme="minorHAnsi"/>
          <w:bCs/>
          <w:sz w:val="24"/>
          <w:szCs w:val="24"/>
          <w:lang w:bidi="pl-PL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</w:t>
      </w:r>
      <w:r w:rsidR="009C3764" w:rsidRPr="002051ED">
        <w:rPr>
          <w:rFonts w:asciiTheme="minorHAnsi" w:hAnsiTheme="minorHAnsi" w:cstheme="minorHAnsi"/>
          <w:bCs/>
          <w:sz w:val="24"/>
          <w:szCs w:val="24"/>
          <w:lang w:bidi="pl-PL"/>
        </w:rPr>
        <w:t> </w:t>
      </w:r>
      <w:r w:rsidRPr="002051ED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04.05.2016, str. 1), dalej „RODO”, informuję, że: </w:t>
      </w:r>
    </w:p>
    <w:p w14:paraId="2F5E7736" w14:textId="77777777" w:rsidR="009C3764" w:rsidRPr="002051ED" w:rsidRDefault="001E0860" w:rsidP="00BA56ED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ind w:hanging="357"/>
        <w:contextualSpacing w:val="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2051ED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administratorem Pani/Pana danych osobowych </w:t>
      </w:r>
      <w:r w:rsidR="001E2CCD" w:rsidRPr="002051ED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jest </w:t>
      </w:r>
      <w:r w:rsidR="00483DDC" w:rsidRPr="002051ED">
        <w:rPr>
          <w:rFonts w:asciiTheme="minorHAnsi" w:hAnsiTheme="minorHAnsi" w:cstheme="minorHAnsi"/>
          <w:sz w:val="24"/>
          <w:szCs w:val="24"/>
          <w:lang w:eastAsia="pl-PL"/>
        </w:rPr>
        <w:t>HORECA SCANDALE GROUP KLESYK S.J. z siedzibą przy ul. Plac Nowy 9, 31-056 Kraków</w:t>
      </w:r>
      <w:r w:rsidR="00483DDC" w:rsidRPr="002051ED">
        <w:rPr>
          <w:rFonts w:asciiTheme="minorHAnsi" w:hAnsiTheme="minorHAnsi" w:cstheme="minorHAnsi"/>
          <w:sz w:val="24"/>
          <w:szCs w:val="24"/>
        </w:rPr>
        <w:t>, posiadającą NIP:</w:t>
      </w:r>
      <w:r w:rsidR="009C3764" w:rsidRPr="002051ED">
        <w:rPr>
          <w:rFonts w:asciiTheme="minorHAnsi" w:hAnsiTheme="minorHAnsi" w:cstheme="minorHAnsi"/>
          <w:sz w:val="24"/>
          <w:szCs w:val="24"/>
        </w:rPr>
        <w:t> </w:t>
      </w:r>
      <w:r w:rsidR="00483DDC" w:rsidRPr="002051ED">
        <w:rPr>
          <w:rFonts w:asciiTheme="minorHAnsi" w:hAnsiTheme="minorHAnsi" w:cstheme="minorHAnsi"/>
          <w:sz w:val="24"/>
          <w:szCs w:val="24"/>
          <w:lang w:eastAsia="pl-PL"/>
        </w:rPr>
        <w:t xml:space="preserve">6762479464, </w:t>
      </w:r>
      <w:r w:rsidR="00483DDC" w:rsidRPr="002051ED">
        <w:rPr>
          <w:rFonts w:asciiTheme="minorHAnsi" w:hAnsiTheme="minorHAnsi" w:cstheme="minorHAnsi"/>
          <w:sz w:val="24"/>
          <w:szCs w:val="24"/>
        </w:rPr>
        <w:t xml:space="preserve">REGON: </w:t>
      </w:r>
      <w:r w:rsidR="00483DDC" w:rsidRPr="002051ED">
        <w:rPr>
          <w:rFonts w:asciiTheme="minorHAnsi" w:hAnsiTheme="minorHAnsi" w:cstheme="minorHAnsi"/>
          <w:sz w:val="24"/>
          <w:szCs w:val="24"/>
          <w:lang w:eastAsia="pl-PL"/>
        </w:rPr>
        <w:t>123206491</w:t>
      </w:r>
      <w:r w:rsidRPr="002051ED">
        <w:rPr>
          <w:rFonts w:asciiTheme="minorHAnsi" w:hAnsiTheme="minorHAnsi" w:cstheme="minorHAnsi"/>
          <w:bCs/>
          <w:sz w:val="24"/>
          <w:szCs w:val="24"/>
          <w:lang w:bidi="pl-PL"/>
        </w:rPr>
        <w:t>;</w:t>
      </w:r>
    </w:p>
    <w:p w14:paraId="7DF5E916" w14:textId="54EA03D8" w:rsidR="008434E1" w:rsidRPr="002051ED" w:rsidRDefault="001E0860" w:rsidP="00BA56ED">
      <w:pPr>
        <w:pStyle w:val="Akapitzlist"/>
        <w:numPr>
          <w:ilvl w:val="0"/>
          <w:numId w:val="25"/>
        </w:numPr>
        <w:tabs>
          <w:tab w:val="left" w:pos="7890"/>
        </w:tabs>
        <w:autoSpaceDE w:val="0"/>
        <w:autoSpaceDN w:val="0"/>
        <w:adjustRightInd w:val="0"/>
        <w:spacing w:after="0"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Pani/Pana dane osobowe przetwarzane będą na podstawie art. 6 ust. 1 lit. </w:t>
      </w:r>
      <w:r w:rsidR="008434E1" w:rsidRPr="002051ED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C </w:t>
      </w:r>
      <w:r w:rsidRPr="002051ED">
        <w:rPr>
          <w:rFonts w:asciiTheme="minorHAnsi" w:hAnsiTheme="minorHAnsi" w:cstheme="minorHAnsi"/>
          <w:bCs/>
          <w:sz w:val="24"/>
          <w:szCs w:val="24"/>
          <w:lang w:bidi="pl-PL"/>
        </w:rPr>
        <w:t>RODO</w:t>
      </w:r>
      <w:r w:rsidR="009C3764" w:rsidRPr="002051ED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 </w:t>
      </w:r>
      <w:r w:rsidRPr="002051ED">
        <w:rPr>
          <w:rFonts w:asciiTheme="minorHAnsi" w:hAnsiTheme="minorHAnsi" w:cstheme="minorHAnsi"/>
          <w:bCs/>
          <w:sz w:val="24"/>
          <w:szCs w:val="24"/>
          <w:lang w:bidi="pl-PL"/>
        </w:rPr>
        <w:t>w</w:t>
      </w:r>
      <w:r w:rsidR="009C3764" w:rsidRPr="002051ED">
        <w:rPr>
          <w:rFonts w:asciiTheme="minorHAnsi" w:hAnsiTheme="minorHAnsi" w:cstheme="minorHAnsi"/>
          <w:bCs/>
          <w:sz w:val="24"/>
          <w:szCs w:val="24"/>
          <w:lang w:bidi="pl-PL"/>
        </w:rPr>
        <w:t> </w:t>
      </w:r>
      <w:r w:rsidRPr="002051ED">
        <w:rPr>
          <w:rFonts w:asciiTheme="minorHAnsi" w:hAnsiTheme="minorHAnsi" w:cstheme="minorHAnsi"/>
          <w:bCs/>
          <w:sz w:val="24"/>
          <w:szCs w:val="24"/>
          <w:lang w:bidi="pl-PL"/>
        </w:rPr>
        <w:t>celu związanym z postępowaniem o udzielenie zamówienia</w:t>
      </w:r>
      <w:r w:rsidR="007C1A9A" w:rsidRPr="002051E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7C1A9A" w:rsidRPr="002051ED">
        <w:rPr>
          <w:rFonts w:asciiTheme="minorHAnsi" w:hAnsiTheme="minorHAnsi" w:cstheme="minorHAnsi"/>
          <w:sz w:val="24"/>
          <w:szCs w:val="24"/>
        </w:rPr>
        <w:t>pod</w:t>
      </w:r>
      <w:r w:rsidR="00D61A9D" w:rsidRPr="002051ED">
        <w:rPr>
          <w:rFonts w:asciiTheme="minorHAnsi" w:hAnsiTheme="minorHAnsi" w:cstheme="minorHAnsi"/>
          <w:sz w:val="24"/>
          <w:szCs w:val="24"/>
        </w:rPr>
        <w:t xml:space="preserve"> nazwą</w:t>
      </w:r>
      <w:r w:rsidR="009C3764" w:rsidRPr="002051ED">
        <w:rPr>
          <w:rFonts w:asciiTheme="minorHAnsi" w:hAnsiTheme="minorHAnsi" w:cstheme="minorHAnsi"/>
          <w:sz w:val="24"/>
          <w:szCs w:val="24"/>
        </w:rPr>
        <w:t xml:space="preserve">: </w:t>
      </w:r>
      <w:r w:rsidR="009C3764" w:rsidRPr="002051ED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Prace adaptacyjne służące dostosowaniu przestrzeni lokalu na potrzeby uruchomienia usługi kinowej wraz z wymianą oświetlenia na LED</w:t>
      </w:r>
      <w:r w:rsidR="00F72E8D" w:rsidRPr="002051ED">
        <w:rPr>
          <w:rFonts w:asciiTheme="minorHAnsi" w:hAnsiTheme="minorHAnsi" w:cstheme="minorHAnsi"/>
          <w:sz w:val="24"/>
          <w:szCs w:val="24"/>
        </w:rPr>
        <w:t>,</w:t>
      </w:r>
      <w:r w:rsidR="0014696C"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="00B94F01" w:rsidRPr="002051ED">
        <w:rPr>
          <w:rFonts w:asciiTheme="minorHAnsi" w:hAnsiTheme="minorHAnsi" w:cstheme="minorHAnsi"/>
          <w:sz w:val="24"/>
          <w:szCs w:val="24"/>
        </w:rPr>
        <w:t xml:space="preserve">realizowanym w ramach projektu </w:t>
      </w:r>
      <w:r w:rsidR="001C0BDC" w:rsidRPr="002051ED">
        <w:rPr>
          <w:rFonts w:asciiTheme="minorHAnsi" w:hAnsiTheme="minorHAnsi" w:cstheme="minorHAnsi"/>
          <w:sz w:val="24"/>
          <w:szCs w:val="24"/>
        </w:rPr>
        <w:t xml:space="preserve">pn.: </w:t>
      </w:r>
      <w:r w:rsidR="009C3764" w:rsidRPr="002051ED">
        <w:rPr>
          <w:rFonts w:asciiTheme="minorHAnsi" w:hAnsiTheme="minorHAnsi" w:cstheme="minorHAnsi"/>
          <w:sz w:val="24"/>
          <w:szCs w:val="24"/>
          <w:lang w:eastAsia="ja-JP"/>
        </w:rPr>
        <w:t>Dywersyfikacja dotychczasowej działalności HORECA SCANDALE GROUP KLESYK S.J. o</w:t>
      </w:r>
      <w:r w:rsidR="002051ED">
        <w:rPr>
          <w:rFonts w:asciiTheme="minorHAnsi" w:hAnsiTheme="minorHAnsi" w:cstheme="minorHAnsi"/>
          <w:sz w:val="24"/>
          <w:szCs w:val="24"/>
          <w:lang w:eastAsia="ja-JP"/>
        </w:rPr>
        <w:t> </w:t>
      </w:r>
      <w:r w:rsidR="009C3764" w:rsidRPr="002051ED">
        <w:rPr>
          <w:rFonts w:asciiTheme="minorHAnsi" w:hAnsiTheme="minorHAnsi" w:cstheme="minorHAnsi"/>
          <w:sz w:val="24"/>
          <w:szCs w:val="24"/>
          <w:lang w:eastAsia="ja-JP"/>
        </w:rPr>
        <w:t>usługi kinowe oraz wypożyczalni rowerów dla Mieszkańców i Gości Zakopanego oraz woj. Małopolskiego (REGION 3)</w:t>
      </w:r>
      <w:r w:rsidR="001C0BDC" w:rsidRPr="002051ED">
        <w:rPr>
          <w:rFonts w:asciiTheme="minorHAnsi" w:hAnsiTheme="minorHAnsi" w:cstheme="minorHAnsi"/>
          <w:sz w:val="24"/>
          <w:szCs w:val="24"/>
        </w:rPr>
        <w:t>”</w:t>
      </w:r>
      <w:r w:rsidR="001C0BDC" w:rsidRPr="002051ED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14696C" w:rsidRPr="002051ED">
        <w:rPr>
          <w:rFonts w:asciiTheme="minorHAnsi" w:hAnsiTheme="minorHAnsi" w:cstheme="minorHAnsi"/>
          <w:sz w:val="24"/>
          <w:szCs w:val="24"/>
        </w:rPr>
        <w:t>dofinansowan</w:t>
      </w:r>
      <w:r w:rsidR="001C0BDC" w:rsidRPr="002051ED">
        <w:rPr>
          <w:rFonts w:asciiTheme="minorHAnsi" w:hAnsiTheme="minorHAnsi" w:cstheme="minorHAnsi"/>
          <w:sz w:val="24"/>
          <w:szCs w:val="24"/>
        </w:rPr>
        <w:t>ego</w:t>
      </w:r>
      <w:r w:rsidR="0014696C" w:rsidRPr="002051ED">
        <w:rPr>
          <w:rFonts w:asciiTheme="minorHAnsi" w:hAnsiTheme="minorHAnsi" w:cstheme="minorHAnsi"/>
          <w:sz w:val="24"/>
          <w:szCs w:val="24"/>
        </w:rPr>
        <w:t xml:space="preserve"> z Krajowego Planu Odbudowy i Zwiększania Odporności w</w:t>
      </w:r>
      <w:r w:rsidR="009C3764" w:rsidRPr="002051ED">
        <w:rPr>
          <w:rFonts w:asciiTheme="minorHAnsi" w:hAnsiTheme="minorHAnsi" w:cstheme="minorHAnsi"/>
          <w:sz w:val="24"/>
          <w:szCs w:val="24"/>
        </w:rPr>
        <w:t> </w:t>
      </w:r>
      <w:r w:rsidR="0014696C" w:rsidRPr="002051ED">
        <w:rPr>
          <w:rFonts w:asciiTheme="minorHAnsi" w:hAnsiTheme="minorHAnsi" w:cstheme="minorHAnsi"/>
          <w:sz w:val="24"/>
          <w:szCs w:val="24"/>
        </w:rPr>
        <w:t>ramach Priorytetu „Odporność i konkurencyjność gospodarki - część grantowa”, w</w:t>
      </w:r>
      <w:r w:rsidR="009C3764" w:rsidRPr="002051ED">
        <w:rPr>
          <w:rFonts w:asciiTheme="minorHAnsi" w:hAnsiTheme="minorHAnsi" w:cstheme="minorHAnsi"/>
          <w:sz w:val="24"/>
          <w:szCs w:val="24"/>
        </w:rPr>
        <w:t> </w:t>
      </w:r>
      <w:r w:rsidR="0014696C" w:rsidRPr="002051ED">
        <w:rPr>
          <w:rFonts w:asciiTheme="minorHAnsi" w:hAnsiTheme="minorHAnsi" w:cstheme="minorHAnsi"/>
          <w:sz w:val="24"/>
          <w:szCs w:val="24"/>
        </w:rPr>
        <w:t>ramach Działania A1.2.1. „Inwestycje dla przedsiębiorstw w produkty, usługi i kompetencje pracowników oraz kadry związane z dywersyfikacją działalności</w:t>
      </w:r>
      <w:r w:rsidR="00565CDE" w:rsidRPr="002051ED">
        <w:rPr>
          <w:rFonts w:asciiTheme="minorHAnsi" w:hAnsiTheme="minorHAnsi" w:cstheme="minorHAnsi"/>
          <w:sz w:val="24"/>
          <w:szCs w:val="24"/>
        </w:rPr>
        <w:t>”</w:t>
      </w:r>
      <w:r w:rsidR="00AA29BC" w:rsidRPr="002051ED">
        <w:rPr>
          <w:rFonts w:asciiTheme="minorHAnsi" w:hAnsiTheme="minorHAnsi" w:cstheme="minorHAnsi"/>
          <w:sz w:val="24"/>
          <w:szCs w:val="24"/>
        </w:rPr>
        <w:t>;</w:t>
      </w:r>
    </w:p>
    <w:p w14:paraId="752D237E" w14:textId="5DFBF191" w:rsidR="001E0860" w:rsidRPr="002051ED" w:rsidRDefault="001E0860" w:rsidP="00BA56ED">
      <w:pPr>
        <w:pStyle w:val="Akapitzlist"/>
        <w:numPr>
          <w:ilvl w:val="0"/>
          <w:numId w:val="25"/>
        </w:numPr>
        <w:tabs>
          <w:tab w:val="left" w:pos="7890"/>
        </w:tabs>
        <w:spacing w:after="0" w:line="360" w:lineRule="auto"/>
        <w:contextualSpacing w:val="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2051ED">
        <w:rPr>
          <w:rFonts w:asciiTheme="minorHAnsi" w:hAnsiTheme="minorHAnsi" w:cstheme="minorHAnsi"/>
          <w:bCs/>
          <w:sz w:val="24"/>
          <w:szCs w:val="24"/>
          <w:lang w:bidi="pl-PL"/>
        </w:rPr>
        <w:t>odbiorcami Pani/Pana danych osobowych będą osoby lub podmioty, którym udostępniona zostanie dokumentacja postępowania;</w:t>
      </w:r>
    </w:p>
    <w:p w14:paraId="5FB78891" w14:textId="24B08685" w:rsidR="001E0860" w:rsidRPr="002051ED" w:rsidRDefault="001E0860" w:rsidP="00BA56ED">
      <w:pPr>
        <w:pStyle w:val="Akapitzlist"/>
        <w:numPr>
          <w:ilvl w:val="0"/>
          <w:numId w:val="25"/>
        </w:numPr>
        <w:tabs>
          <w:tab w:val="left" w:pos="7890"/>
        </w:tabs>
        <w:spacing w:after="0" w:line="360" w:lineRule="auto"/>
        <w:contextualSpacing w:val="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2051ED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Pani/Pana dane osobowe będą przechowywane przez </w:t>
      </w:r>
      <w:r w:rsidR="00FD72DD" w:rsidRPr="002051ED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okres </w:t>
      </w:r>
      <w:r w:rsidR="00DA6CCF" w:rsidRPr="002051ED">
        <w:rPr>
          <w:rFonts w:asciiTheme="minorHAnsi" w:hAnsiTheme="minorHAnsi" w:cstheme="minorHAnsi"/>
          <w:bCs/>
          <w:sz w:val="24"/>
          <w:szCs w:val="24"/>
          <w:lang w:bidi="pl-PL"/>
        </w:rPr>
        <w:t>utrzymania komponentu inwestycyjnego</w:t>
      </w:r>
      <w:r w:rsidR="00267AE5" w:rsidRPr="002051ED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 przedsięwzięcia</w:t>
      </w:r>
      <w:r w:rsidR="00AF74B4" w:rsidRPr="002051ED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, w ramach którego udzielane jest zamówienie, </w:t>
      </w:r>
      <w:r w:rsidR="00FD72DD" w:rsidRPr="002051ED">
        <w:rPr>
          <w:rFonts w:asciiTheme="minorHAnsi" w:hAnsiTheme="minorHAnsi" w:cstheme="minorHAnsi"/>
          <w:bCs/>
          <w:sz w:val="24"/>
          <w:szCs w:val="24"/>
          <w:lang w:bidi="pl-PL"/>
        </w:rPr>
        <w:lastRenderedPageBreak/>
        <w:t xml:space="preserve">wynoszący 1 rok </w:t>
      </w:r>
      <w:r w:rsidR="00F64214" w:rsidRPr="002051ED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od </w:t>
      </w:r>
      <w:r w:rsidR="00494A1F" w:rsidRPr="002051ED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daty zrealizowania płatności końcowej </w:t>
      </w:r>
      <w:r w:rsidR="00D0186E" w:rsidRPr="002051ED">
        <w:rPr>
          <w:rFonts w:asciiTheme="minorHAnsi" w:hAnsiTheme="minorHAnsi" w:cstheme="minorHAnsi"/>
          <w:bCs/>
          <w:sz w:val="24"/>
          <w:szCs w:val="24"/>
          <w:lang w:bidi="pl-PL"/>
        </w:rPr>
        <w:t>dofinansowania na rzecz Zamawiającego</w:t>
      </w:r>
      <w:r w:rsidR="00672514" w:rsidRPr="002051ED">
        <w:rPr>
          <w:rFonts w:asciiTheme="minorHAnsi" w:hAnsiTheme="minorHAnsi" w:cstheme="minorHAnsi"/>
          <w:bCs/>
          <w:sz w:val="24"/>
          <w:szCs w:val="24"/>
          <w:lang w:bidi="pl-PL"/>
        </w:rPr>
        <w:t>;</w:t>
      </w:r>
    </w:p>
    <w:p w14:paraId="1EFEFCD1" w14:textId="1CC950FB" w:rsidR="001E0860" w:rsidRPr="002051ED" w:rsidRDefault="001E0860" w:rsidP="00BA56ED">
      <w:pPr>
        <w:pStyle w:val="Akapitzlist"/>
        <w:numPr>
          <w:ilvl w:val="0"/>
          <w:numId w:val="25"/>
        </w:numPr>
        <w:tabs>
          <w:tab w:val="left" w:pos="7890"/>
        </w:tabs>
        <w:spacing w:after="0" w:line="360" w:lineRule="auto"/>
        <w:contextualSpacing w:val="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2051ED">
        <w:rPr>
          <w:rFonts w:asciiTheme="minorHAnsi" w:hAnsiTheme="minorHAnsi" w:cstheme="minorHAnsi"/>
          <w:bCs/>
          <w:sz w:val="24"/>
          <w:szCs w:val="24"/>
          <w:lang w:bidi="pl-PL"/>
        </w:rPr>
        <w:t>w odniesieniu do Pani/Pana danych osobowych decyzje nie będą podejmowane w</w:t>
      </w:r>
      <w:r w:rsidR="009C3764" w:rsidRPr="002051ED">
        <w:rPr>
          <w:rFonts w:asciiTheme="minorHAnsi" w:hAnsiTheme="minorHAnsi" w:cstheme="minorHAnsi"/>
          <w:bCs/>
          <w:sz w:val="24"/>
          <w:szCs w:val="24"/>
          <w:lang w:bidi="pl-PL"/>
        </w:rPr>
        <w:t> </w:t>
      </w:r>
      <w:r w:rsidRPr="002051ED">
        <w:rPr>
          <w:rFonts w:asciiTheme="minorHAnsi" w:hAnsiTheme="minorHAnsi" w:cstheme="minorHAnsi"/>
          <w:bCs/>
          <w:sz w:val="24"/>
          <w:szCs w:val="24"/>
          <w:lang w:bidi="pl-PL"/>
        </w:rPr>
        <w:t>sposób zautomatyzowany, stosowanie do art. 22 RODO;</w:t>
      </w:r>
    </w:p>
    <w:p w14:paraId="3735A51C" w14:textId="77777777" w:rsidR="001E0860" w:rsidRPr="002051ED" w:rsidRDefault="001E0860" w:rsidP="00BA56ED">
      <w:pPr>
        <w:pStyle w:val="Akapitzlist"/>
        <w:numPr>
          <w:ilvl w:val="0"/>
          <w:numId w:val="25"/>
        </w:numPr>
        <w:tabs>
          <w:tab w:val="left" w:pos="7890"/>
        </w:tabs>
        <w:spacing w:after="0" w:line="360" w:lineRule="auto"/>
        <w:contextualSpacing w:val="0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2051ED">
        <w:rPr>
          <w:rFonts w:asciiTheme="minorHAnsi" w:hAnsiTheme="minorHAnsi" w:cstheme="minorHAnsi"/>
          <w:bCs/>
          <w:sz w:val="24"/>
          <w:szCs w:val="24"/>
          <w:lang w:bidi="pl-PL"/>
        </w:rPr>
        <w:t>posiada Pani/Pan:</w:t>
      </w:r>
    </w:p>
    <w:p w14:paraId="200BEC14" w14:textId="77777777" w:rsidR="001E0860" w:rsidRPr="002051ED" w:rsidRDefault="001E0860" w:rsidP="00BA56ED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asciiTheme="minorHAnsi" w:hAnsiTheme="minorHAnsi" w:cstheme="minorHAnsi"/>
          <w:bCs/>
          <w:sz w:val="24"/>
          <w:szCs w:val="24"/>
          <w:lang w:bidi="pl-PL"/>
        </w:rPr>
      </w:pPr>
      <w:r w:rsidRPr="002051ED">
        <w:rPr>
          <w:rFonts w:asciiTheme="minorHAnsi" w:hAnsiTheme="minorHAnsi" w:cstheme="minorHAnsi"/>
          <w:bCs/>
          <w:sz w:val="24"/>
          <w:szCs w:val="24"/>
          <w:lang w:bidi="pl-PL"/>
        </w:rPr>
        <w:t>na podstawie art. 15 RODO prawo dostępu do danych osobowych;</w:t>
      </w:r>
    </w:p>
    <w:p w14:paraId="046C8AFE" w14:textId="77777777" w:rsidR="001E0860" w:rsidRPr="002051ED" w:rsidRDefault="001E0860" w:rsidP="00BA56ED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asciiTheme="minorHAnsi" w:hAnsiTheme="minorHAnsi" w:cstheme="minorHAnsi"/>
          <w:bCs/>
          <w:sz w:val="24"/>
          <w:szCs w:val="24"/>
          <w:lang w:bidi="pl-PL"/>
        </w:rPr>
      </w:pPr>
      <w:r w:rsidRPr="002051ED">
        <w:rPr>
          <w:rFonts w:asciiTheme="minorHAnsi" w:hAnsiTheme="minorHAnsi" w:cstheme="minorHAnsi"/>
          <w:bCs/>
          <w:sz w:val="24"/>
          <w:szCs w:val="24"/>
          <w:lang w:bidi="pl-PL"/>
        </w:rPr>
        <w:t>na podstawie art. 16 RODO prawo do sprostowania Pani/Pana danych osobowych;</w:t>
      </w:r>
    </w:p>
    <w:p w14:paraId="531CEFF0" w14:textId="0EFF65C1" w:rsidR="001E0860" w:rsidRPr="002051ED" w:rsidRDefault="001E0860" w:rsidP="00BA56ED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asciiTheme="minorHAnsi" w:hAnsiTheme="minorHAnsi" w:cstheme="minorHAnsi"/>
          <w:bCs/>
          <w:sz w:val="24"/>
          <w:szCs w:val="24"/>
          <w:lang w:bidi="pl-PL"/>
        </w:rPr>
      </w:pPr>
      <w:r w:rsidRPr="002051ED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182DB6D6" w14:textId="77777777" w:rsidR="001E0860" w:rsidRPr="002051ED" w:rsidRDefault="001E0860" w:rsidP="00BA56ED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2051ED">
        <w:rPr>
          <w:rFonts w:asciiTheme="minorHAnsi" w:hAnsiTheme="minorHAnsi" w:cstheme="minorHAnsi"/>
          <w:bCs/>
          <w:sz w:val="24"/>
          <w:szCs w:val="24"/>
          <w:lang w:bidi="pl-PL"/>
        </w:rPr>
        <w:t>prawo do wniesienia skargi do Prezesa Urzędu Ochrony Danych Osobowych, gdy uzna Pani/Pan, że przetwarzanie danych osobowych Pani/Pana dotyczących narusza przepisy RODO;</w:t>
      </w:r>
    </w:p>
    <w:p w14:paraId="2CCBF1C1" w14:textId="77777777" w:rsidR="001E0860" w:rsidRPr="002051ED" w:rsidRDefault="001E0860" w:rsidP="00BA56ED">
      <w:pPr>
        <w:numPr>
          <w:ilvl w:val="0"/>
          <w:numId w:val="25"/>
        </w:numPr>
        <w:tabs>
          <w:tab w:val="left" w:pos="7890"/>
        </w:tabs>
        <w:spacing w:after="0" w:line="360" w:lineRule="auto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2051ED">
        <w:rPr>
          <w:rFonts w:asciiTheme="minorHAnsi" w:hAnsiTheme="minorHAnsi" w:cstheme="minorHAnsi"/>
          <w:bCs/>
          <w:sz w:val="24"/>
          <w:szCs w:val="24"/>
          <w:lang w:bidi="pl-PL"/>
        </w:rPr>
        <w:t>nie przysługuje Pani/Panu:</w:t>
      </w:r>
    </w:p>
    <w:p w14:paraId="270653EE" w14:textId="77777777" w:rsidR="001E0860" w:rsidRPr="002051ED" w:rsidRDefault="001E0860" w:rsidP="00BA56ED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asciiTheme="minorHAnsi" w:hAnsiTheme="minorHAnsi" w:cstheme="minorHAnsi"/>
          <w:bCs/>
          <w:i/>
          <w:sz w:val="24"/>
          <w:szCs w:val="24"/>
          <w:lang w:bidi="pl-PL"/>
        </w:rPr>
      </w:pPr>
      <w:r w:rsidRPr="002051ED">
        <w:rPr>
          <w:rFonts w:asciiTheme="minorHAnsi" w:hAnsiTheme="minorHAnsi" w:cstheme="minorHAnsi"/>
          <w:bCs/>
          <w:sz w:val="24"/>
          <w:szCs w:val="24"/>
          <w:lang w:bidi="pl-PL"/>
        </w:rPr>
        <w:t>w związku z art. 17 ust. 3 lit. B, d lub e RODO prawo do usunięcia danych osobowych;</w:t>
      </w:r>
    </w:p>
    <w:p w14:paraId="38CE8AA2" w14:textId="77777777" w:rsidR="001E0860" w:rsidRPr="002051ED" w:rsidRDefault="001E0860" w:rsidP="00BA56ED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asciiTheme="minorHAnsi" w:hAnsiTheme="minorHAnsi" w:cstheme="minorHAnsi"/>
          <w:b/>
          <w:bCs/>
          <w:i/>
          <w:sz w:val="24"/>
          <w:szCs w:val="24"/>
          <w:lang w:bidi="pl-PL"/>
        </w:rPr>
      </w:pPr>
      <w:r w:rsidRPr="002051ED">
        <w:rPr>
          <w:rFonts w:asciiTheme="minorHAnsi" w:hAnsiTheme="minorHAnsi" w:cstheme="minorHAnsi"/>
          <w:bCs/>
          <w:sz w:val="24"/>
          <w:szCs w:val="24"/>
          <w:lang w:bidi="pl-PL"/>
        </w:rPr>
        <w:t>prawo do przenoszenia danych osobowych, o którym mowa w art. 20 RODO;</w:t>
      </w:r>
    </w:p>
    <w:p w14:paraId="1D0ECEE9" w14:textId="7A382348" w:rsidR="00D9386B" w:rsidRPr="00BA1ACA" w:rsidRDefault="001E0860" w:rsidP="00BA56ED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asciiTheme="minorHAnsi" w:hAnsiTheme="minorHAnsi" w:cstheme="minorHAnsi"/>
          <w:i/>
          <w:sz w:val="24"/>
          <w:szCs w:val="24"/>
          <w:lang w:bidi="pl-PL"/>
        </w:rPr>
      </w:pPr>
      <w:r w:rsidRPr="002051ED">
        <w:rPr>
          <w:rFonts w:asciiTheme="minorHAnsi" w:hAnsiTheme="minorHAnsi" w:cstheme="minorHAnsi"/>
          <w:sz w:val="24"/>
          <w:szCs w:val="24"/>
          <w:lang w:bidi="pl-PL"/>
        </w:rPr>
        <w:t>na podstawie art. 21 RODO prawo sprzeciwu, wobec przetwarzania danych osobowych, gdyż podstawą prawną przetwarzania Pani/Pana danych osobowych jest art. 6 ust. 1 lit. C RODO.</w:t>
      </w:r>
    </w:p>
    <w:p w14:paraId="7F9F612C" w14:textId="77777777" w:rsidR="00BA1ACA" w:rsidRPr="002051ED" w:rsidRDefault="00BA1ACA" w:rsidP="00BA1ACA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i/>
          <w:sz w:val="24"/>
          <w:szCs w:val="24"/>
          <w:lang w:bidi="pl-PL"/>
        </w:rPr>
      </w:pPr>
    </w:p>
    <w:p w14:paraId="5EE2BD5B" w14:textId="77777777" w:rsidR="00B35E56" w:rsidRPr="002051ED" w:rsidRDefault="00B35E56" w:rsidP="002051ED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  <w:lang w:bidi="pl-PL"/>
        </w:rPr>
      </w:pPr>
      <w:bookmarkStart w:id="5" w:name="_Hlk83286388"/>
      <w:r w:rsidRPr="002051ED">
        <w:rPr>
          <w:rFonts w:asciiTheme="minorHAnsi" w:hAnsiTheme="minorHAnsi" w:cstheme="minorHAnsi"/>
          <w:b/>
          <w:bCs/>
          <w:sz w:val="24"/>
          <w:szCs w:val="24"/>
          <w:lang w:bidi="pl-PL"/>
        </w:rPr>
        <w:t>Rozdział IV</w:t>
      </w:r>
    </w:p>
    <w:p w14:paraId="5EE2BD5C" w14:textId="77777777" w:rsidR="00BE459E" w:rsidRPr="002051ED" w:rsidRDefault="00B35E56" w:rsidP="002051ED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  <w:lang w:bidi="pl-PL"/>
        </w:rPr>
      </w:pPr>
      <w:r w:rsidRPr="002051ED">
        <w:rPr>
          <w:rFonts w:asciiTheme="minorHAnsi" w:hAnsiTheme="minorHAnsi" w:cstheme="minorHAnsi"/>
          <w:b/>
          <w:bCs/>
          <w:sz w:val="24"/>
          <w:szCs w:val="24"/>
          <w:lang w:bidi="pl-PL"/>
        </w:rPr>
        <w:t>Termin wykonania zamówienia</w:t>
      </w:r>
      <w:r w:rsidR="007E5112" w:rsidRPr="002051ED">
        <w:rPr>
          <w:rFonts w:asciiTheme="minorHAnsi" w:hAnsiTheme="minorHAnsi" w:cstheme="minorHAnsi"/>
          <w:b/>
          <w:bCs/>
          <w:sz w:val="24"/>
          <w:szCs w:val="24"/>
          <w:lang w:bidi="pl-PL"/>
        </w:rPr>
        <w:t xml:space="preserve"> </w:t>
      </w:r>
    </w:p>
    <w:bookmarkEnd w:id="5"/>
    <w:p w14:paraId="57EA8BE5" w14:textId="7B982830" w:rsidR="002051ED" w:rsidRDefault="00C65949" w:rsidP="002051ED">
      <w:pPr>
        <w:spacing w:after="0" w:line="360" w:lineRule="auto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2051ED">
        <w:rPr>
          <w:rFonts w:asciiTheme="minorHAnsi" w:hAnsiTheme="minorHAnsi" w:cstheme="minorHAnsi"/>
          <w:bCs/>
          <w:sz w:val="24"/>
          <w:szCs w:val="24"/>
        </w:rPr>
        <w:t xml:space="preserve">Zamówienie należy wykonać </w:t>
      </w:r>
      <w:r w:rsidR="00573A0F" w:rsidRPr="002051ED">
        <w:rPr>
          <w:rFonts w:asciiTheme="minorHAnsi" w:hAnsiTheme="minorHAnsi" w:cstheme="minorHAnsi"/>
          <w:bCs/>
          <w:sz w:val="24"/>
          <w:szCs w:val="24"/>
        </w:rPr>
        <w:t xml:space="preserve">do </w:t>
      </w:r>
      <w:r w:rsidR="009920E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25</w:t>
      </w:r>
      <w:r w:rsidR="009C3764" w:rsidRPr="002051ED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.</w:t>
      </w:r>
      <w:r w:rsidR="009920E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0</w:t>
      </w:r>
      <w:r w:rsidR="009C3764" w:rsidRPr="002051ED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1</w:t>
      </w:r>
      <w:r w:rsidR="000E624C" w:rsidRPr="002051ED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.</w:t>
      </w:r>
      <w:r w:rsidR="00131B2D" w:rsidRPr="002051ED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202</w:t>
      </w:r>
      <w:r w:rsidR="009920E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6</w:t>
      </w:r>
      <w:r w:rsidR="00131B2D" w:rsidRPr="002051ED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r.</w:t>
      </w:r>
    </w:p>
    <w:p w14:paraId="21C65594" w14:textId="77777777" w:rsidR="000446D6" w:rsidRDefault="000446D6" w:rsidP="002051ED">
      <w:pPr>
        <w:spacing w:after="0" w:line="360" w:lineRule="auto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</w:p>
    <w:p w14:paraId="03C671FD" w14:textId="77777777" w:rsidR="000446D6" w:rsidRPr="00BA1ACA" w:rsidRDefault="000446D6" w:rsidP="002051ED">
      <w:pPr>
        <w:spacing w:after="0" w:line="360" w:lineRule="auto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</w:p>
    <w:p w14:paraId="04241FD1" w14:textId="4B9C1E21" w:rsidR="00CA0DD3" w:rsidRPr="002051ED" w:rsidRDefault="00CA0DD3" w:rsidP="002051ED">
      <w:pPr>
        <w:shd w:val="clear" w:color="auto" w:fill="D9D9D9" w:themeFill="background1" w:themeFillShade="D9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bookmarkStart w:id="6" w:name="_Hlk187490115"/>
      <w:r w:rsidRPr="002051ED">
        <w:rPr>
          <w:rFonts w:asciiTheme="minorHAnsi" w:hAnsiTheme="minorHAnsi" w:cstheme="minorHAnsi"/>
          <w:b/>
          <w:sz w:val="24"/>
          <w:szCs w:val="24"/>
        </w:rPr>
        <w:lastRenderedPageBreak/>
        <w:t>Rozdział V</w:t>
      </w:r>
    </w:p>
    <w:p w14:paraId="19CEDD8A" w14:textId="31C755E0" w:rsidR="00CA0DD3" w:rsidRPr="002051ED" w:rsidRDefault="00CA0DD3" w:rsidP="002051ED">
      <w:pPr>
        <w:shd w:val="clear" w:color="auto" w:fill="D9D9D9" w:themeFill="background1" w:themeFillShade="D9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>Podstawy wykluczenia z postępowania</w:t>
      </w:r>
    </w:p>
    <w:bookmarkEnd w:id="6"/>
    <w:p w14:paraId="0A197705" w14:textId="274CD99C" w:rsidR="00CA0DD3" w:rsidRPr="002051ED" w:rsidRDefault="00212332" w:rsidP="00BA56ED">
      <w:pPr>
        <w:pStyle w:val="Akapitzlist"/>
        <w:numPr>
          <w:ilvl w:val="0"/>
          <w:numId w:val="21"/>
        </w:numPr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</w:rPr>
      </w:pPr>
      <w:r w:rsidRPr="002051ED">
        <w:rPr>
          <w:rFonts w:asciiTheme="minorHAnsi" w:hAnsiTheme="minorHAnsi" w:cstheme="minorHAnsi"/>
          <w:bCs/>
          <w:sz w:val="24"/>
          <w:szCs w:val="24"/>
        </w:rPr>
        <w:t xml:space="preserve">Wykonawca nie może </w:t>
      </w:r>
      <w:r w:rsidR="002E6F8A" w:rsidRPr="002051ED">
        <w:rPr>
          <w:rFonts w:asciiTheme="minorHAnsi" w:hAnsiTheme="minorHAnsi" w:cstheme="minorHAnsi"/>
          <w:bCs/>
          <w:sz w:val="24"/>
          <w:szCs w:val="24"/>
        </w:rPr>
        <w:t xml:space="preserve">być powiązany z Zamawiającym osobowo </w:t>
      </w:r>
      <w:r w:rsidR="00513E18" w:rsidRPr="002051ED">
        <w:rPr>
          <w:rFonts w:asciiTheme="minorHAnsi" w:hAnsiTheme="minorHAnsi" w:cstheme="minorHAnsi"/>
          <w:bCs/>
          <w:sz w:val="24"/>
          <w:szCs w:val="24"/>
        </w:rPr>
        <w:t>lub kapitałowo.</w:t>
      </w:r>
    </w:p>
    <w:p w14:paraId="5BD4278F" w14:textId="1E0C4D23" w:rsidR="00513E18" w:rsidRPr="002051ED" w:rsidRDefault="00513E18" w:rsidP="00BA56ED">
      <w:pPr>
        <w:pStyle w:val="Akapitzlist"/>
        <w:numPr>
          <w:ilvl w:val="0"/>
          <w:numId w:val="21"/>
        </w:numPr>
        <w:spacing w:after="0" w:line="360" w:lineRule="auto"/>
        <w:ind w:left="360"/>
        <w:rPr>
          <w:rFonts w:asciiTheme="minorHAnsi" w:hAnsiTheme="minorHAnsi" w:cstheme="minorHAnsi"/>
          <w:bCs/>
          <w:sz w:val="24"/>
          <w:szCs w:val="24"/>
        </w:rPr>
      </w:pPr>
      <w:r w:rsidRPr="002051ED">
        <w:rPr>
          <w:rFonts w:asciiTheme="minorHAnsi" w:hAnsiTheme="minorHAnsi" w:cstheme="minorHAnsi"/>
          <w:bCs/>
          <w:sz w:val="24"/>
          <w:szCs w:val="24"/>
        </w:rPr>
        <w:t>Przez powiązania osobowe lub kapitałowe, rozumie się powiązania między Wykonawcą a</w:t>
      </w:r>
      <w:r w:rsidR="009C3764" w:rsidRPr="002051ED">
        <w:rPr>
          <w:rFonts w:asciiTheme="minorHAnsi" w:hAnsiTheme="minorHAnsi" w:cstheme="minorHAnsi"/>
          <w:bCs/>
          <w:sz w:val="24"/>
          <w:szCs w:val="24"/>
        </w:rPr>
        <w:t> </w:t>
      </w:r>
      <w:r w:rsidRPr="002051ED">
        <w:rPr>
          <w:rFonts w:asciiTheme="minorHAnsi" w:hAnsiTheme="minorHAnsi" w:cstheme="minorHAnsi"/>
          <w:bCs/>
          <w:sz w:val="24"/>
          <w:szCs w:val="24"/>
        </w:rPr>
        <w:t xml:space="preserve">Zamawiającym, polegające na: </w:t>
      </w:r>
    </w:p>
    <w:p w14:paraId="76DF15F8" w14:textId="77777777" w:rsidR="00492334" w:rsidRPr="002051ED" w:rsidRDefault="00492334" w:rsidP="00BA56ED">
      <w:pPr>
        <w:pStyle w:val="Akapitzlist"/>
        <w:numPr>
          <w:ilvl w:val="0"/>
          <w:numId w:val="22"/>
        </w:num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2051ED">
        <w:rPr>
          <w:rFonts w:asciiTheme="minorHAnsi" w:hAnsiTheme="minorHAnsi" w:cstheme="minorHAnsi"/>
          <w:bCs/>
          <w:sz w:val="24"/>
          <w:szCs w:val="24"/>
        </w:rPr>
        <w:t>u</w:t>
      </w:r>
      <w:r w:rsidR="00513E18" w:rsidRPr="002051ED">
        <w:rPr>
          <w:rFonts w:asciiTheme="minorHAnsi" w:hAnsiTheme="minorHAnsi" w:cstheme="minorHAnsi"/>
          <w:bCs/>
          <w:sz w:val="24"/>
          <w:szCs w:val="24"/>
        </w:rPr>
        <w:t>czestniczeniu w spółce jako wspólnik spółki cywilnej lub spółki osobowej;</w:t>
      </w:r>
    </w:p>
    <w:p w14:paraId="29156F72" w14:textId="5C98012E" w:rsidR="00492334" w:rsidRPr="002051ED" w:rsidRDefault="00513E18" w:rsidP="00BA56ED">
      <w:pPr>
        <w:pStyle w:val="Akapitzlist"/>
        <w:numPr>
          <w:ilvl w:val="0"/>
          <w:numId w:val="22"/>
        </w:num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2051ED">
        <w:rPr>
          <w:rFonts w:asciiTheme="minorHAnsi" w:hAnsiTheme="minorHAnsi" w:cstheme="minorHAnsi"/>
          <w:bCs/>
          <w:sz w:val="24"/>
          <w:szCs w:val="24"/>
        </w:rPr>
        <w:t>posiadaniu co najmniej 10</w:t>
      </w:r>
      <w:r w:rsidR="00E50346" w:rsidRPr="002051E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2051ED">
        <w:rPr>
          <w:rFonts w:asciiTheme="minorHAnsi" w:hAnsiTheme="minorHAnsi" w:cstheme="minorHAnsi"/>
          <w:bCs/>
          <w:sz w:val="24"/>
          <w:szCs w:val="24"/>
        </w:rPr>
        <w:t>% udziałów lub akcji;</w:t>
      </w:r>
    </w:p>
    <w:p w14:paraId="0AFF5C58" w14:textId="77777777" w:rsidR="00492334" w:rsidRPr="002051ED" w:rsidRDefault="00513E18" w:rsidP="00BA56ED">
      <w:pPr>
        <w:pStyle w:val="Akapitzlist"/>
        <w:numPr>
          <w:ilvl w:val="0"/>
          <w:numId w:val="22"/>
        </w:num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2051ED">
        <w:rPr>
          <w:rFonts w:asciiTheme="minorHAnsi" w:hAnsiTheme="minorHAnsi" w:cstheme="minorHAnsi"/>
          <w:bCs/>
          <w:sz w:val="24"/>
          <w:szCs w:val="24"/>
        </w:rPr>
        <w:t>pełnieniu funkcji członka organu nadzorczego lub zarządzającego, prokurenta, pełnomocnika;</w:t>
      </w:r>
    </w:p>
    <w:p w14:paraId="1194F89F" w14:textId="39E12A28" w:rsidR="006D5082" w:rsidRPr="002051ED" w:rsidRDefault="00513E18" w:rsidP="00BA56ED">
      <w:pPr>
        <w:pStyle w:val="Akapitzlist"/>
        <w:numPr>
          <w:ilvl w:val="0"/>
          <w:numId w:val="22"/>
        </w:num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2051ED">
        <w:rPr>
          <w:rFonts w:asciiTheme="minorHAnsi" w:hAnsiTheme="minorHAnsi" w:cstheme="minorHAnsi"/>
          <w:bCs/>
          <w:sz w:val="24"/>
          <w:szCs w:val="24"/>
        </w:rPr>
        <w:t>pozostawaniu w takim stosunku prawnym lub faktycznym, który może budzić uzasadnione wątpliwości co do bezstronności w wyborze wykonawcy, w</w:t>
      </w:r>
      <w:r w:rsidR="009C3764" w:rsidRPr="002051ED">
        <w:rPr>
          <w:rFonts w:asciiTheme="minorHAnsi" w:hAnsiTheme="minorHAnsi" w:cstheme="minorHAnsi"/>
          <w:bCs/>
          <w:sz w:val="24"/>
          <w:szCs w:val="24"/>
        </w:rPr>
        <w:t> </w:t>
      </w:r>
      <w:r w:rsidRPr="002051ED">
        <w:rPr>
          <w:rFonts w:asciiTheme="minorHAnsi" w:hAnsiTheme="minorHAnsi" w:cstheme="minorHAnsi"/>
          <w:bCs/>
          <w:sz w:val="24"/>
          <w:szCs w:val="24"/>
        </w:rPr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251DA296" w14:textId="77777777" w:rsidR="00565CDE" w:rsidRPr="00CC62AC" w:rsidRDefault="00565CDE" w:rsidP="00CC62AC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5EE2BD79" w14:textId="28102227" w:rsidR="00C272D8" w:rsidRPr="002051ED" w:rsidRDefault="00C272D8" w:rsidP="002051ED">
      <w:pPr>
        <w:pStyle w:val="Akapitzlist"/>
        <w:shd w:val="clear" w:color="auto" w:fill="E7E6E6"/>
        <w:spacing w:after="0" w:line="360" w:lineRule="auto"/>
        <w:ind w:left="0"/>
        <w:rPr>
          <w:rFonts w:asciiTheme="minorHAnsi" w:hAnsiTheme="minorHAnsi" w:cstheme="minorHAnsi"/>
          <w:b/>
          <w:bCs/>
          <w:sz w:val="24"/>
          <w:szCs w:val="24"/>
        </w:rPr>
      </w:pPr>
      <w:r w:rsidRPr="002051ED">
        <w:rPr>
          <w:rFonts w:asciiTheme="minorHAnsi" w:hAnsiTheme="minorHAnsi" w:cstheme="minorHAnsi"/>
          <w:b/>
          <w:bCs/>
          <w:sz w:val="24"/>
          <w:szCs w:val="24"/>
        </w:rPr>
        <w:t>Rozdział V</w:t>
      </w:r>
      <w:r w:rsidR="00B40D45" w:rsidRPr="002051ED">
        <w:rPr>
          <w:rFonts w:asciiTheme="minorHAnsi" w:hAnsiTheme="minorHAnsi" w:cstheme="minorHAnsi"/>
          <w:b/>
          <w:bCs/>
          <w:sz w:val="24"/>
          <w:szCs w:val="24"/>
        </w:rPr>
        <w:t>I</w:t>
      </w:r>
    </w:p>
    <w:p w14:paraId="5EE2BD7A" w14:textId="22798B25" w:rsidR="00C272D8" w:rsidRPr="002051ED" w:rsidRDefault="003C65DC" w:rsidP="002051ED">
      <w:pPr>
        <w:pStyle w:val="Akapitzlist"/>
        <w:shd w:val="clear" w:color="auto" w:fill="E7E6E6"/>
        <w:spacing w:after="0" w:line="360" w:lineRule="auto"/>
        <w:ind w:left="0"/>
        <w:rPr>
          <w:rFonts w:asciiTheme="minorHAnsi" w:hAnsiTheme="minorHAnsi" w:cstheme="minorHAnsi"/>
          <w:b/>
          <w:bCs/>
          <w:sz w:val="24"/>
          <w:szCs w:val="24"/>
        </w:rPr>
      </w:pPr>
      <w:r w:rsidRPr="002051ED">
        <w:rPr>
          <w:rFonts w:asciiTheme="minorHAnsi" w:hAnsiTheme="minorHAnsi" w:cstheme="minorHAnsi"/>
          <w:b/>
          <w:bCs/>
          <w:sz w:val="24"/>
          <w:szCs w:val="24"/>
        </w:rPr>
        <w:t xml:space="preserve">Wykonawcy </w:t>
      </w:r>
      <w:r w:rsidR="00C272D8" w:rsidRPr="002051ED">
        <w:rPr>
          <w:rFonts w:asciiTheme="minorHAnsi" w:hAnsiTheme="minorHAnsi" w:cstheme="minorHAnsi"/>
          <w:b/>
          <w:bCs/>
          <w:sz w:val="24"/>
          <w:szCs w:val="24"/>
        </w:rPr>
        <w:t>wspólnie ubiegając</w:t>
      </w:r>
      <w:r w:rsidRPr="002051ED">
        <w:rPr>
          <w:rFonts w:asciiTheme="minorHAnsi" w:hAnsiTheme="minorHAnsi" w:cstheme="minorHAnsi"/>
          <w:b/>
          <w:bCs/>
          <w:sz w:val="24"/>
          <w:szCs w:val="24"/>
        </w:rPr>
        <w:t>y</w:t>
      </w:r>
      <w:r w:rsidR="00C272D8" w:rsidRPr="002051ED">
        <w:rPr>
          <w:rFonts w:asciiTheme="minorHAnsi" w:hAnsiTheme="minorHAnsi" w:cstheme="minorHAnsi"/>
          <w:b/>
          <w:bCs/>
          <w:sz w:val="24"/>
          <w:szCs w:val="24"/>
        </w:rPr>
        <w:t xml:space="preserve"> się o udzielenie zamówienia</w:t>
      </w:r>
    </w:p>
    <w:p w14:paraId="7C6636FA" w14:textId="585FD74A" w:rsidR="0098456C" w:rsidRPr="002051ED" w:rsidRDefault="00F977F5" w:rsidP="00BA56ED">
      <w:pPr>
        <w:numPr>
          <w:ilvl w:val="0"/>
          <w:numId w:val="10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2051ED">
        <w:rPr>
          <w:rFonts w:asciiTheme="minorHAnsi" w:eastAsia="Times New Roman" w:hAnsiTheme="minorHAnsi" w:cstheme="minorHAnsi"/>
          <w:sz w:val="24"/>
          <w:szCs w:val="24"/>
          <w:lang w:eastAsia="ar-SA"/>
        </w:rPr>
        <w:t>Wykonawcy wspólnie ubiegający się o udzielenie zamówienia zobowiązani są do ustanowienia spośród siebie pełnomocnika</w:t>
      </w:r>
      <w:r w:rsidR="0098456C" w:rsidRPr="002051ED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upoważnionego do reprezentowania wszystkich wykonawców w postępowaniu albo do reprezentowania w postępowaniu i</w:t>
      </w:r>
      <w:r w:rsidR="000A0EF9" w:rsidRPr="002051ED">
        <w:rPr>
          <w:rFonts w:asciiTheme="minorHAnsi" w:eastAsia="Times New Roman" w:hAnsiTheme="minorHAnsi" w:cstheme="minorHAnsi"/>
          <w:sz w:val="24"/>
          <w:szCs w:val="24"/>
          <w:lang w:eastAsia="ar-SA"/>
        </w:rPr>
        <w:t> </w:t>
      </w:r>
      <w:r w:rsidR="0098456C" w:rsidRPr="002051ED">
        <w:rPr>
          <w:rFonts w:asciiTheme="minorHAnsi" w:eastAsia="Times New Roman" w:hAnsiTheme="minorHAnsi" w:cstheme="minorHAnsi"/>
          <w:sz w:val="24"/>
          <w:szCs w:val="24"/>
          <w:lang w:eastAsia="ar-SA"/>
        </w:rPr>
        <w:t>zawarcia umowy.</w:t>
      </w:r>
    </w:p>
    <w:p w14:paraId="51A99B68" w14:textId="7BF4FE55" w:rsidR="003212BB" w:rsidRPr="002051ED" w:rsidRDefault="003212BB" w:rsidP="00BA56ED">
      <w:pPr>
        <w:numPr>
          <w:ilvl w:val="0"/>
          <w:numId w:val="10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2051ED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Żaden z wykonawców </w:t>
      </w:r>
      <w:r w:rsidR="00E50346" w:rsidRPr="002051ED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wspólnie ubiegających się o udzielenie zamówienia nie może podlegać wykluczeniu z postępowania na podstawie przesłanek określonych w rozdziale V pkt </w:t>
      </w:r>
      <w:r w:rsidR="00BA1ACA">
        <w:rPr>
          <w:rFonts w:asciiTheme="minorHAnsi" w:eastAsia="Times New Roman" w:hAnsiTheme="minorHAnsi" w:cstheme="minorHAnsi"/>
          <w:sz w:val="24"/>
          <w:szCs w:val="24"/>
          <w:lang w:eastAsia="ar-SA"/>
        </w:rPr>
        <w:t>1</w:t>
      </w:r>
      <w:r w:rsidR="00E50346" w:rsidRPr="002051ED">
        <w:rPr>
          <w:rFonts w:asciiTheme="minorHAnsi" w:eastAsia="Times New Roman" w:hAnsiTheme="minorHAnsi" w:cstheme="minorHAnsi"/>
          <w:sz w:val="24"/>
          <w:szCs w:val="24"/>
          <w:lang w:eastAsia="ar-SA"/>
        </w:rPr>
        <w:t>.</w:t>
      </w:r>
    </w:p>
    <w:p w14:paraId="08139AFD" w14:textId="02DBC135" w:rsidR="00BA56ED" w:rsidRPr="003C4DC5" w:rsidRDefault="00463700" w:rsidP="00BA56ED">
      <w:pPr>
        <w:numPr>
          <w:ilvl w:val="0"/>
          <w:numId w:val="10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2051ED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 przypadku, </w:t>
      </w:r>
      <w:r w:rsidR="0098456C" w:rsidRPr="002051ED">
        <w:rPr>
          <w:rFonts w:asciiTheme="minorHAnsi" w:eastAsia="Times New Roman" w:hAnsiTheme="minorHAnsi" w:cstheme="minorHAnsi"/>
          <w:sz w:val="24"/>
          <w:szCs w:val="24"/>
          <w:lang w:eastAsia="ar-SA"/>
        </w:rPr>
        <w:t>gdy zostanie</w:t>
      </w:r>
      <w:r w:rsidRPr="002051ED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wybrana </w:t>
      </w:r>
      <w:r w:rsidR="0098456C" w:rsidRPr="002051ED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jako najkorzystniejsza </w:t>
      </w:r>
      <w:r w:rsidRPr="002051ED">
        <w:rPr>
          <w:rFonts w:asciiTheme="minorHAnsi" w:eastAsia="Times New Roman" w:hAnsiTheme="minorHAnsi" w:cstheme="minorHAnsi"/>
          <w:sz w:val="24"/>
          <w:szCs w:val="24"/>
          <w:lang w:eastAsia="ar-SA"/>
        </w:rPr>
        <w:t>oferta wykonawców wspólnie ubiegających się o</w:t>
      </w:r>
      <w:r w:rsidR="007824BD" w:rsidRPr="002051ED">
        <w:rPr>
          <w:rFonts w:asciiTheme="minorHAnsi" w:eastAsia="Times New Roman" w:hAnsiTheme="minorHAnsi" w:cstheme="minorHAnsi"/>
          <w:sz w:val="24"/>
          <w:szCs w:val="24"/>
          <w:lang w:eastAsia="ar-SA"/>
        </w:rPr>
        <w:t> </w:t>
      </w:r>
      <w:r w:rsidRPr="002051ED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zamówienie (dotyczy spółki cywilnej i konsorcjum), Zamawiający przed podpisaniem umowy może zażądać przedstawienia umowy regulującej ich współpracę. </w:t>
      </w:r>
    </w:p>
    <w:p w14:paraId="5EE2BD80" w14:textId="4F75B530" w:rsidR="00352894" w:rsidRPr="002051ED" w:rsidRDefault="00352894" w:rsidP="002051ED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color w:val="auto"/>
        </w:rPr>
      </w:pPr>
      <w:r w:rsidRPr="002051ED">
        <w:rPr>
          <w:rFonts w:asciiTheme="minorHAnsi" w:hAnsiTheme="minorHAnsi" w:cstheme="minorHAnsi"/>
          <w:b/>
          <w:bCs/>
          <w:color w:val="auto"/>
        </w:rPr>
        <w:lastRenderedPageBreak/>
        <w:t>Rozdział VI</w:t>
      </w:r>
      <w:r w:rsidR="00952EAD" w:rsidRPr="002051ED">
        <w:rPr>
          <w:rFonts w:asciiTheme="minorHAnsi" w:hAnsiTheme="minorHAnsi" w:cstheme="minorHAnsi"/>
          <w:b/>
          <w:bCs/>
          <w:color w:val="auto"/>
        </w:rPr>
        <w:t>I</w:t>
      </w:r>
    </w:p>
    <w:p w14:paraId="5EE2BD81" w14:textId="79ECD563" w:rsidR="00C272D8" w:rsidRPr="002051ED" w:rsidRDefault="00352894" w:rsidP="002051ED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color w:val="auto"/>
        </w:rPr>
      </w:pPr>
      <w:r w:rsidRPr="002051ED">
        <w:rPr>
          <w:rFonts w:asciiTheme="minorHAnsi" w:hAnsiTheme="minorHAnsi" w:cstheme="minorHAnsi"/>
          <w:b/>
          <w:bCs/>
          <w:color w:val="auto"/>
        </w:rPr>
        <w:t>Podwykonawcy</w:t>
      </w:r>
    </w:p>
    <w:p w14:paraId="3B506412" w14:textId="77777777" w:rsidR="00874445" w:rsidRPr="002051ED" w:rsidRDefault="00874445" w:rsidP="00BA56ED">
      <w:pPr>
        <w:pStyle w:val="Akapitzlist"/>
        <w:numPr>
          <w:ilvl w:val="1"/>
          <w:numId w:val="10"/>
        </w:numPr>
        <w:spacing w:after="0" w:line="36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2051ED">
        <w:rPr>
          <w:rFonts w:asciiTheme="minorHAnsi" w:eastAsia="Times New Roman" w:hAnsiTheme="minorHAnsi" w:cstheme="minorHAnsi"/>
          <w:sz w:val="24"/>
          <w:szCs w:val="24"/>
          <w:lang w:eastAsia="ar-SA"/>
        </w:rPr>
        <w:t>Wykonawca może powierzyć wykonanie części zamówienia podwykonawcom.</w:t>
      </w:r>
    </w:p>
    <w:p w14:paraId="0756C367" w14:textId="281043DE" w:rsidR="00005D5D" w:rsidRPr="002051ED" w:rsidRDefault="00005D5D" w:rsidP="00BA56ED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60"/>
        <w:rPr>
          <w:rFonts w:asciiTheme="minorHAnsi" w:hAnsiTheme="minorHAnsi" w:cstheme="minorHAnsi"/>
          <w:color w:val="auto"/>
        </w:rPr>
      </w:pPr>
      <w:r w:rsidRPr="002051ED">
        <w:rPr>
          <w:rFonts w:asciiTheme="minorHAnsi" w:hAnsiTheme="minorHAnsi" w:cstheme="minorHAnsi"/>
          <w:color w:val="auto"/>
        </w:rPr>
        <w:t>Wykonawca zobowiązany jest wskazać w ofercie częś</w:t>
      </w:r>
      <w:r w:rsidR="000372E9" w:rsidRPr="002051ED">
        <w:rPr>
          <w:rFonts w:asciiTheme="minorHAnsi" w:hAnsiTheme="minorHAnsi" w:cstheme="minorHAnsi"/>
          <w:color w:val="auto"/>
        </w:rPr>
        <w:t>ci</w:t>
      </w:r>
      <w:r w:rsidRPr="002051ED">
        <w:rPr>
          <w:rFonts w:asciiTheme="minorHAnsi" w:hAnsiTheme="minorHAnsi" w:cstheme="minorHAnsi"/>
          <w:color w:val="auto"/>
        </w:rPr>
        <w:t xml:space="preserve"> zamó</w:t>
      </w:r>
      <w:r w:rsidR="000372E9" w:rsidRPr="002051ED">
        <w:rPr>
          <w:rFonts w:asciiTheme="minorHAnsi" w:hAnsiTheme="minorHAnsi" w:cstheme="minorHAnsi"/>
          <w:color w:val="auto"/>
        </w:rPr>
        <w:t>wienia</w:t>
      </w:r>
      <w:r w:rsidR="006061B1" w:rsidRPr="002051ED">
        <w:rPr>
          <w:rFonts w:asciiTheme="minorHAnsi" w:hAnsiTheme="minorHAnsi" w:cstheme="minorHAnsi"/>
        </w:rPr>
        <w:t xml:space="preserve">, </w:t>
      </w:r>
      <w:r w:rsidR="006061B1" w:rsidRPr="002051ED">
        <w:rPr>
          <w:rFonts w:asciiTheme="minorHAnsi" w:hAnsiTheme="minorHAnsi" w:cstheme="minorHAnsi"/>
          <w:color w:val="auto"/>
        </w:rPr>
        <w:t>których wykonanie zamierza powierzyć podwykonawcom, oraz podania nazw ewentualnych podwykonawców, jeżeli są już znani.</w:t>
      </w:r>
    </w:p>
    <w:p w14:paraId="2D123335" w14:textId="0AAB1A62" w:rsidR="00033ADA" w:rsidRDefault="006061B1" w:rsidP="00BA56ED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57" w:hanging="357"/>
        <w:rPr>
          <w:rFonts w:asciiTheme="minorHAnsi" w:hAnsiTheme="minorHAnsi" w:cstheme="minorHAnsi"/>
          <w:color w:val="auto"/>
        </w:rPr>
      </w:pPr>
      <w:r w:rsidRPr="002051ED">
        <w:rPr>
          <w:rFonts w:asciiTheme="minorHAnsi" w:hAnsiTheme="minorHAnsi" w:cstheme="minorHAnsi"/>
          <w:color w:val="auto"/>
        </w:rPr>
        <w:t>Powierzenie wykonania części zamówienia podwykonawcom nie zwalnia Wykonawcy z</w:t>
      </w:r>
      <w:r w:rsidR="000A0EF9" w:rsidRPr="002051ED">
        <w:rPr>
          <w:rFonts w:asciiTheme="minorHAnsi" w:hAnsiTheme="minorHAnsi" w:cstheme="minorHAnsi"/>
          <w:color w:val="auto"/>
        </w:rPr>
        <w:t> </w:t>
      </w:r>
      <w:r w:rsidRPr="002051ED">
        <w:rPr>
          <w:rFonts w:asciiTheme="minorHAnsi" w:hAnsiTheme="minorHAnsi" w:cstheme="minorHAnsi"/>
          <w:color w:val="auto"/>
        </w:rPr>
        <w:t>odpowiedzialności za należyte wykonanie tego zamówienia.</w:t>
      </w:r>
    </w:p>
    <w:p w14:paraId="611FE6FC" w14:textId="77777777" w:rsidR="00BA56ED" w:rsidRPr="002051ED" w:rsidRDefault="00BA56ED" w:rsidP="00BA56ED">
      <w:pPr>
        <w:pStyle w:val="Default"/>
        <w:autoSpaceDN w:val="0"/>
        <w:adjustRightInd w:val="0"/>
        <w:spacing w:line="360" w:lineRule="auto"/>
        <w:rPr>
          <w:rFonts w:asciiTheme="minorHAnsi" w:hAnsiTheme="minorHAnsi" w:cstheme="minorHAnsi"/>
          <w:color w:val="auto"/>
        </w:rPr>
      </w:pPr>
    </w:p>
    <w:p w14:paraId="5EE2BD83" w14:textId="27C126A2" w:rsidR="00E233DF" w:rsidRPr="002051ED" w:rsidRDefault="00E233DF" w:rsidP="002051ED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 xml:space="preserve">Rozdział </w:t>
      </w:r>
      <w:r w:rsidR="003C4DC5">
        <w:rPr>
          <w:rFonts w:asciiTheme="minorHAnsi" w:hAnsiTheme="minorHAnsi" w:cstheme="minorHAnsi"/>
          <w:b/>
          <w:sz w:val="24"/>
          <w:szCs w:val="24"/>
        </w:rPr>
        <w:t>VIII</w:t>
      </w:r>
    </w:p>
    <w:p w14:paraId="5EE2BD84" w14:textId="0DC33898" w:rsidR="00C272D8" w:rsidRPr="002051ED" w:rsidRDefault="00E233DF" w:rsidP="002051ED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>Opis sposobu przygotowania oferty</w:t>
      </w:r>
    </w:p>
    <w:p w14:paraId="0B59DF9C" w14:textId="1E956D79" w:rsidR="00E76C45" w:rsidRPr="002051ED" w:rsidRDefault="00D179A9" w:rsidP="00BA56ED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Wykonawca </w:t>
      </w:r>
      <w:r w:rsidR="0081224A" w:rsidRPr="002051ED">
        <w:rPr>
          <w:rFonts w:asciiTheme="minorHAnsi" w:hAnsiTheme="minorHAnsi" w:cstheme="minorHAnsi"/>
          <w:sz w:val="24"/>
          <w:szCs w:val="24"/>
        </w:rPr>
        <w:t>może</w:t>
      </w:r>
      <w:r w:rsidRPr="002051ED">
        <w:rPr>
          <w:rFonts w:asciiTheme="minorHAnsi" w:hAnsiTheme="minorHAnsi" w:cstheme="minorHAnsi"/>
          <w:sz w:val="24"/>
          <w:szCs w:val="24"/>
        </w:rPr>
        <w:t xml:space="preserve"> złożyć tylko jedną ofertę</w:t>
      </w:r>
      <w:r w:rsidR="003C4DC5">
        <w:rPr>
          <w:rFonts w:asciiTheme="minorHAnsi" w:hAnsiTheme="minorHAnsi" w:cstheme="minorHAnsi"/>
          <w:sz w:val="24"/>
          <w:szCs w:val="24"/>
        </w:rPr>
        <w:t xml:space="preserve"> </w:t>
      </w:r>
      <w:r w:rsidRPr="002051ED">
        <w:rPr>
          <w:rFonts w:asciiTheme="minorHAnsi" w:hAnsiTheme="minorHAnsi" w:cstheme="minorHAnsi"/>
          <w:sz w:val="24"/>
          <w:szCs w:val="24"/>
        </w:rPr>
        <w:t xml:space="preserve">na wykonanie </w:t>
      </w:r>
      <w:r w:rsidR="007C4B36" w:rsidRPr="002051ED">
        <w:rPr>
          <w:rFonts w:asciiTheme="minorHAnsi" w:hAnsiTheme="minorHAnsi" w:cstheme="minorHAnsi"/>
          <w:sz w:val="24"/>
          <w:szCs w:val="24"/>
        </w:rPr>
        <w:t>całości</w:t>
      </w:r>
      <w:r w:rsidRPr="002051ED">
        <w:rPr>
          <w:rFonts w:asciiTheme="minorHAnsi" w:hAnsiTheme="minorHAnsi" w:cstheme="minorHAnsi"/>
          <w:sz w:val="24"/>
          <w:szCs w:val="24"/>
        </w:rPr>
        <w:t xml:space="preserve"> zamówienia. </w:t>
      </w:r>
    </w:p>
    <w:p w14:paraId="5EE2BD85" w14:textId="03ED91A5" w:rsidR="00442D8F" w:rsidRPr="002051ED" w:rsidRDefault="00C272D8" w:rsidP="00BA56ED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Ofertę należy przygotować </w:t>
      </w:r>
      <w:r w:rsidR="00B14E36" w:rsidRPr="002051ED">
        <w:rPr>
          <w:rFonts w:asciiTheme="minorHAnsi" w:hAnsiTheme="minorHAnsi" w:cstheme="minorHAnsi"/>
          <w:sz w:val="24"/>
          <w:szCs w:val="24"/>
        </w:rPr>
        <w:t>zgodnie ze wzorem</w:t>
      </w:r>
      <w:r w:rsidRPr="002051ED">
        <w:rPr>
          <w:rFonts w:asciiTheme="minorHAnsi" w:hAnsiTheme="minorHAnsi" w:cstheme="minorHAnsi"/>
          <w:sz w:val="24"/>
          <w:szCs w:val="24"/>
        </w:rPr>
        <w:t xml:space="preserve"> stanowiąc</w:t>
      </w:r>
      <w:r w:rsidR="00B14E36" w:rsidRPr="002051ED">
        <w:rPr>
          <w:rFonts w:asciiTheme="minorHAnsi" w:hAnsiTheme="minorHAnsi" w:cstheme="minorHAnsi"/>
          <w:sz w:val="24"/>
          <w:szCs w:val="24"/>
        </w:rPr>
        <w:t>ym</w:t>
      </w:r>
      <w:r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Pr="002051ED">
        <w:rPr>
          <w:rFonts w:asciiTheme="minorHAnsi" w:hAnsiTheme="minorHAnsi" w:cstheme="minorHAnsi"/>
          <w:bCs/>
          <w:sz w:val="24"/>
          <w:szCs w:val="24"/>
        </w:rPr>
        <w:t xml:space="preserve">załącznik nr </w:t>
      </w:r>
      <w:r w:rsidR="00E0406C" w:rsidRPr="002051ED">
        <w:rPr>
          <w:rFonts w:asciiTheme="minorHAnsi" w:hAnsiTheme="minorHAnsi" w:cstheme="minorHAnsi"/>
          <w:bCs/>
          <w:sz w:val="24"/>
          <w:szCs w:val="24"/>
        </w:rPr>
        <w:t>1</w:t>
      </w:r>
      <w:r w:rsidRPr="002051ED">
        <w:rPr>
          <w:rFonts w:asciiTheme="minorHAnsi" w:hAnsiTheme="minorHAnsi" w:cstheme="minorHAnsi"/>
          <w:sz w:val="24"/>
          <w:szCs w:val="24"/>
        </w:rPr>
        <w:t xml:space="preserve"> do zapytania ofertowego</w:t>
      </w:r>
      <w:r w:rsidR="001C41A3" w:rsidRPr="002051ED">
        <w:rPr>
          <w:rFonts w:asciiTheme="minorHAnsi" w:hAnsiTheme="minorHAnsi" w:cstheme="minorHAnsi"/>
          <w:sz w:val="24"/>
          <w:szCs w:val="24"/>
        </w:rPr>
        <w:t>.</w:t>
      </w:r>
    </w:p>
    <w:p w14:paraId="5EE2BD86" w14:textId="0D3C29D6" w:rsidR="00B766E3" w:rsidRPr="002051ED" w:rsidRDefault="00B766E3" w:rsidP="00BA56ED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Ofertę z załącznikami należy sporządzić, pod rygorem nieważności, w języku polskim</w:t>
      </w:r>
      <w:r w:rsidR="001B6FBF" w:rsidRPr="002051ED">
        <w:rPr>
          <w:rFonts w:asciiTheme="minorHAnsi" w:hAnsiTheme="minorHAnsi" w:cstheme="minorHAnsi"/>
          <w:sz w:val="24"/>
          <w:szCs w:val="24"/>
        </w:rPr>
        <w:t xml:space="preserve">, </w:t>
      </w:r>
      <w:r w:rsidRPr="002051ED">
        <w:rPr>
          <w:rFonts w:asciiTheme="minorHAnsi" w:hAnsiTheme="minorHAnsi" w:cstheme="minorHAnsi"/>
          <w:sz w:val="24"/>
          <w:szCs w:val="24"/>
        </w:rPr>
        <w:t>w</w:t>
      </w:r>
      <w:r w:rsidR="007824BD" w:rsidRPr="002051ED">
        <w:rPr>
          <w:rFonts w:asciiTheme="minorHAnsi" w:hAnsiTheme="minorHAnsi" w:cstheme="minorHAnsi"/>
          <w:sz w:val="24"/>
          <w:szCs w:val="24"/>
        </w:rPr>
        <w:t> </w:t>
      </w:r>
      <w:r w:rsidRPr="002051ED">
        <w:rPr>
          <w:rFonts w:asciiTheme="minorHAnsi" w:hAnsiTheme="minorHAnsi" w:cstheme="minorHAnsi"/>
          <w:sz w:val="24"/>
          <w:szCs w:val="24"/>
        </w:rPr>
        <w:t xml:space="preserve">formie pisemnej, formie elektronicznej </w:t>
      </w:r>
      <w:r w:rsidR="004B10F3" w:rsidRPr="002051ED">
        <w:rPr>
          <w:rFonts w:asciiTheme="minorHAnsi" w:hAnsiTheme="minorHAnsi" w:cstheme="minorHAnsi"/>
          <w:sz w:val="24"/>
          <w:szCs w:val="24"/>
        </w:rPr>
        <w:t xml:space="preserve">lub </w:t>
      </w:r>
      <w:r w:rsidRPr="002051ED">
        <w:rPr>
          <w:rFonts w:asciiTheme="minorHAnsi" w:hAnsiTheme="minorHAnsi" w:cstheme="minorHAnsi"/>
          <w:sz w:val="24"/>
          <w:szCs w:val="24"/>
        </w:rPr>
        <w:t xml:space="preserve">w postaci </w:t>
      </w:r>
      <w:r w:rsidR="00412801" w:rsidRPr="002051ED">
        <w:rPr>
          <w:rFonts w:asciiTheme="minorHAnsi" w:hAnsiTheme="minorHAnsi" w:cstheme="minorHAnsi"/>
          <w:sz w:val="24"/>
          <w:szCs w:val="24"/>
        </w:rPr>
        <w:t>elektronicznej opatrzonej</w:t>
      </w:r>
      <w:r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="00412801" w:rsidRPr="002051ED">
        <w:rPr>
          <w:rFonts w:asciiTheme="minorHAnsi" w:hAnsiTheme="minorHAnsi" w:cstheme="minorHAnsi"/>
          <w:sz w:val="24"/>
          <w:szCs w:val="24"/>
        </w:rPr>
        <w:t>podpisem zaufanym lub podpisem osobistym</w:t>
      </w:r>
      <w:r w:rsidR="00153CC7" w:rsidRPr="002051ED">
        <w:rPr>
          <w:rFonts w:asciiTheme="minorHAnsi" w:hAnsiTheme="minorHAnsi" w:cstheme="minorHAnsi"/>
          <w:sz w:val="24"/>
          <w:szCs w:val="24"/>
        </w:rPr>
        <w:t xml:space="preserve">. Oferta </w:t>
      </w:r>
      <w:r w:rsidRPr="002051ED">
        <w:rPr>
          <w:rFonts w:asciiTheme="minorHAnsi" w:hAnsiTheme="minorHAnsi" w:cstheme="minorHAnsi"/>
          <w:sz w:val="24"/>
          <w:szCs w:val="24"/>
        </w:rPr>
        <w:t>powinna być sporządzona czytelnie za pomocą maszyny do pisania, komputera lub ręcznie w sposób uniemożliwiający łatwe usunięcie zapisów oraz podpisana przez osobę upoważnioną do reprezentowania Wykonawcy. W</w:t>
      </w:r>
      <w:r w:rsidR="007824BD" w:rsidRPr="002051ED">
        <w:rPr>
          <w:rFonts w:asciiTheme="minorHAnsi" w:hAnsiTheme="minorHAnsi" w:cstheme="minorHAnsi"/>
          <w:sz w:val="24"/>
          <w:szCs w:val="24"/>
        </w:rPr>
        <w:t> </w:t>
      </w:r>
      <w:r w:rsidRPr="002051ED">
        <w:rPr>
          <w:rFonts w:asciiTheme="minorHAnsi" w:hAnsiTheme="minorHAnsi" w:cstheme="minorHAnsi"/>
          <w:sz w:val="24"/>
          <w:szCs w:val="24"/>
        </w:rPr>
        <w:t>przypadku podpis</w:t>
      </w:r>
      <w:r w:rsidR="000D5A2F" w:rsidRPr="002051ED">
        <w:rPr>
          <w:rFonts w:asciiTheme="minorHAnsi" w:hAnsiTheme="minorHAnsi" w:cstheme="minorHAnsi"/>
          <w:sz w:val="24"/>
          <w:szCs w:val="24"/>
        </w:rPr>
        <w:t>yw</w:t>
      </w:r>
      <w:r w:rsidRPr="002051ED">
        <w:rPr>
          <w:rFonts w:asciiTheme="minorHAnsi" w:hAnsiTheme="minorHAnsi" w:cstheme="minorHAnsi"/>
          <w:sz w:val="24"/>
          <w:szCs w:val="24"/>
        </w:rPr>
        <w:t xml:space="preserve">ania oferty przez pełnomocnika do oferty należy dołączyć stosowne pełnomocnictwo. </w:t>
      </w:r>
    </w:p>
    <w:p w14:paraId="5EE2BD87" w14:textId="77777777" w:rsidR="00B766E3" w:rsidRPr="002051ED" w:rsidRDefault="00B766E3" w:rsidP="00BA56ED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Kopie dokumentów muszą być potwierdzone za zgodność z oryginałem przez Wykonawcę.</w:t>
      </w:r>
    </w:p>
    <w:p w14:paraId="5EE2BD89" w14:textId="0637319C" w:rsidR="00C272D8" w:rsidRPr="002051ED" w:rsidRDefault="00C272D8" w:rsidP="00BA56ED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Jeżeli oferta zawiera informacje, które w</w:t>
      </w:r>
      <w:r w:rsidR="008C6C0A" w:rsidRPr="002051ED">
        <w:rPr>
          <w:rFonts w:asciiTheme="minorHAnsi" w:hAnsiTheme="minorHAnsi" w:cstheme="minorHAnsi"/>
          <w:sz w:val="24"/>
          <w:szCs w:val="24"/>
        </w:rPr>
        <w:t>edług</w:t>
      </w:r>
      <w:r w:rsidRPr="002051ED">
        <w:rPr>
          <w:rFonts w:asciiTheme="minorHAnsi" w:hAnsiTheme="minorHAnsi" w:cstheme="minorHAnsi"/>
          <w:sz w:val="24"/>
          <w:szCs w:val="24"/>
        </w:rPr>
        <w:t xml:space="preserve"> Wykonawcy stanowią tajemnicę przedsiębiorstwa w rozumieniu przepisów art. 11 ust. 4 ustawy z dnia 16 kwietnia 1993 r. o zwalczaniu nieuczciwej konkurencji</w:t>
      </w:r>
      <w:r w:rsidR="004A6567"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Pr="002051ED">
        <w:rPr>
          <w:rFonts w:asciiTheme="minorHAnsi" w:hAnsiTheme="minorHAnsi" w:cstheme="minorHAnsi"/>
          <w:sz w:val="24"/>
          <w:szCs w:val="24"/>
        </w:rPr>
        <w:t>i</w:t>
      </w:r>
      <w:r w:rsidR="004A6567"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Pr="002051ED">
        <w:rPr>
          <w:rFonts w:asciiTheme="minorHAnsi" w:hAnsiTheme="minorHAnsi" w:cstheme="minorHAnsi"/>
          <w:sz w:val="24"/>
          <w:szCs w:val="24"/>
        </w:rPr>
        <w:t>jeżeli Wykonawca</w:t>
      </w:r>
      <w:r w:rsidR="004A6567" w:rsidRPr="002051ED">
        <w:rPr>
          <w:rFonts w:asciiTheme="minorHAnsi" w:hAnsiTheme="minorHAnsi" w:cstheme="minorHAnsi"/>
          <w:sz w:val="24"/>
          <w:szCs w:val="24"/>
        </w:rPr>
        <w:t>,</w:t>
      </w:r>
      <w:r w:rsidRPr="002051ED">
        <w:rPr>
          <w:rFonts w:asciiTheme="minorHAnsi" w:hAnsiTheme="minorHAnsi" w:cstheme="minorHAnsi"/>
          <w:sz w:val="24"/>
          <w:szCs w:val="24"/>
        </w:rPr>
        <w:t xml:space="preserve"> nie później niż w terminie składania ofert zastrzegł, że nie mogą być udostępnione oraz wykazał, że zastrzeżone </w:t>
      </w:r>
      <w:r w:rsidRPr="002051ED">
        <w:rPr>
          <w:rFonts w:asciiTheme="minorHAnsi" w:hAnsiTheme="minorHAnsi" w:cstheme="minorHAnsi"/>
          <w:sz w:val="24"/>
          <w:szCs w:val="24"/>
        </w:rPr>
        <w:lastRenderedPageBreak/>
        <w:t>informacje stanowią tajemnicę przedsiębiorstwa</w:t>
      </w:r>
      <w:r w:rsidR="00DB672C" w:rsidRPr="002051ED">
        <w:rPr>
          <w:rFonts w:asciiTheme="minorHAnsi" w:hAnsiTheme="minorHAnsi" w:cstheme="minorHAnsi"/>
          <w:sz w:val="24"/>
          <w:szCs w:val="24"/>
        </w:rPr>
        <w:t>,</w:t>
      </w:r>
      <w:r w:rsidRPr="002051ED">
        <w:rPr>
          <w:rFonts w:asciiTheme="minorHAnsi" w:hAnsiTheme="minorHAnsi" w:cstheme="minorHAnsi"/>
          <w:sz w:val="24"/>
          <w:szCs w:val="24"/>
        </w:rPr>
        <w:t xml:space="preserve"> wówczas informacje takie nie będą ujawniane. Informacje te muszą być wyodrębnione w formie osobnego </w:t>
      </w:r>
      <w:r w:rsidR="006A335A" w:rsidRPr="002051ED">
        <w:rPr>
          <w:rFonts w:asciiTheme="minorHAnsi" w:hAnsiTheme="minorHAnsi" w:cstheme="minorHAnsi"/>
          <w:sz w:val="24"/>
          <w:szCs w:val="24"/>
        </w:rPr>
        <w:t>pliku</w:t>
      </w:r>
      <w:r w:rsidRPr="002051ED">
        <w:rPr>
          <w:rFonts w:asciiTheme="minorHAnsi" w:hAnsiTheme="minorHAnsi" w:cstheme="minorHAnsi"/>
          <w:sz w:val="24"/>
          <w:szCs w:val="24"/>
        </w:rPr>
        <w:t xml:space="preserve"> celem zachowania przez Zamawiającego tajemnicy. </w:t>
      </w:r>
      <w:r w:rsidR="006A335A" w:rsidRPr="002051ED">
        <w:rPr>
          <w:rFonts w:asciiTheme="minorHAnsi" w:hAnsiTheme="minorHAnsi" w:cstheme="minorHAnsi"/>
          <w:sz w:val="24"/>
          <w:szCs w:val="24"/>
        </w:rPr>
        <w:t>Plik</w:t>
      </w:r>
      <w:r w:rsidRPr="002051ED">
        <w:rPr>
          <w:rFonts w:asciiTheme="minorHAnsi" w:hAnsiTheme="minorHAnsi" w:cstheme="minorHAnsi"/>
          <w:sz w:val="24"/>
          <w:szCs w:val="24"/>
        </w:rPr>
        <w:t xml:space="preserve"> ten ma być wyraźnie oznaczony „Tajemnica przedsiębiorstwa”. Zamawiający nie ponosi odpowiedzialności za niezgodne z</w:t>
      </w:r>
      <w:r w:rsidR="000A0EF9" w:rsidRPr="002051ED">
        <w:rPr>
          <w:rFonts w:asciiTheme="minorHAnsi" w:hAnsiTheme="minorHAnsi" w:cstheme="minorHAnsi"/>
          <w:sz w:val="24"/>
          <w:szCs w:val="24"/>
        </w:rPr>
        <w:t> </w:t>
      </w:r>
      <w:r w:rsidRPr="002051ED">
        <w:rPr>
          <w:rFonts w:asciiTheme="minorHAnsi" w:hAnsiTheme="minorHAnsi" w:cstheme="minorHAnsi"/>
          <w:sz w:val="24"/>
          <w:szCs w:val="24"/>
        </w:rPr>
        <w:t xml:space="preserve">niniejszym Zapytaniem przygotowanie </w:t>
      </w:r>
      <w:r w:rsidR="008C6C0A" w:rsidRPr="002051ED">
        <w:rPr>
          <w:rFonts w:asciiTheme="minorHAnsi" w:hAnsiTheme="minorHAnsi" w:cstheme="minorHAnsi"/>
          <w:sz w:val="24"/>
          <w:szCs w:val="24"/>
        </w:rPr>
        <w:t>wskazanego pliku</w:t>
      </w:r>
      <w:r w:rsidRPr="002051ED">
        <w:rPr>
          <w:rFonts w:asciiTheme="minorHAnsi" w:hAnsiTheme="minorHAnsi" w:cstheme="minorHAnsi"/>
          <w:sz w:val="24"/>
          <w:szCs w:val="24"/>
        </w:rPr>
        <w:t xml:space="preserve"> przez Wykonawcę. Stosowne zastrzeżenie Wykonawca winien złożyć na formularzu ofertowym. W przeciwnym razie cała oferta zostanie ujawniona na wniosek każdej zainteresowanej osoby.</w:t>
      </w:r>
    </w:p>
    <w:p w14:paraId="1C7BAF24" w14:textId="00E532A1" w:rsidR="005A1FD7" w:rsidRPr="002051ED" w:rsidRDefault="005A1FD7" w:rsidP="00BA56ED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Wykonawca pon</w:t>
      </w:r>
      <w:r w:rsidR="0081224A" w:rsidRPr="002051ED">
        <w:rPr>
          <w:rFonts w:asciiTheme="minorHAnsi" w:hAnsiTheme="minorHAnsi" w:cstheme="minorHAnsi"/>
          <w:sz w:val="24"/>
          <w:szCs w:val="24"/>
        </w:rPr>
        <w:t>osi</w:t>
      </w:r>
      <w:r w:rsidRPr="002051ED">
        <w:rPr>
          <w:rFonts w:asciiTheme="minorHAnsi" w:hAnsiTheme="minorHAnsi" w:cstheme="minorHAnsi"/>
          <w:sz w:val="24"/>
          <w:szCs w:val="24"/>
        </w:rPr>
        <w:t xml:space="preserve"> wszelkie koszty związane z przygotowaniem i złożeniem oferty.</w:t>
      </w:r>
    </w:p>
    <w:p w14:paraId="4FFAA7F5" w14:textId="01690353" w:rsidR="005A1FD7" w:rsidRPr="002051ED" w:rsidRDefault="005A1FD7" w:rsidP="00BA56ED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Wszelkie poprawki lub zmiany w tekście oferty muszą być wyraźnie oznaczone i</w:t>
      </w:r>
      <w:r w:rsidR="000A0EF9" w:rsidRPr="002051ED">
        <w:rPr>
          <w:rFonts w:asciiTheme="minorHAnsi" w:hAnsiTheme="minorHAnsi" w:cstheme="minorHAnsi"/>
          <w:sz w:val="24"/>
          <w:szCs w:val="24"/>
        </w:rPr>
        <w:t> </w:t>
      </w:r>
      <w:r w:rsidRPr="002051ED">
        <w:rPr>
          <w:rFonts w:asciiTheme="minorHAnsi" w:hAnsiTheme="minorHAnsi" w:cstheme="minorHAnsi"/>
          <w:sz w:val="24"/>
          <w:szCs w:val="24"/>
        </w:rPr>
        <w:t xml:space="preserve">parafowane przez osobę lub osoby upoważnione do reprezentowania </w:t>
      </w:r>
      <w:r w:rsidR="0021607B" w:rsidRPr="002051ED">
        <w:rPr>
          <w:rFonts w:asciiTheme="minorHAnsi" w:hAnsiTheme="minorHAnsi" w:cstheme="minorHAnsi"/>
          <w:sz w:val="24"/>
          <w:szCs w:val="24"/>
        </w:rPr>
        <w:t>Wykonawcy</w:t>
      </w:r>
      <w:r w:rsidRPr="002051ED">
        <w:rPr>
          <w:rFonts w:asciiTheme="minorHAnsi" w:hAnsiTheme="minorHAnsi" w:cstheme="minorHAnsi"/>
          <w:sz w:val="24"/>
          <w:szCs w:val="24"/>
        </w:rPr>
        <w:t>.</w:t>
      </w:r>
    </w:p>
    <w:p w14:paraId="762FA58B" w14:textId="36E517EC" w:rsidR="009025A8" w:rsidRPr="002051ED" w:rsidRDefault="005A1FD7" w:rsidP="00BA56ED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Zamawiający poprawia w ofercie: oczywiste omyłki pisarskie, oczywiste omyłki rachunkowe, z uwzględnieniem konsekwencji rachunkowych dokonanych poprawek, niezwłocznie zawiadamiając o tym Wykonawcę, którego oferta została poprawiona.</w:t>
      </w:r>
    </w:p>
    <w:p w14:paraId="6B9198DD" w14:textId="77777777" w:rsidR="008C7AB3" w:rsidRPr="002051ED" w:rsidRDefault="008C7AB3" w:rsidP="002051ED">
      <w:pPr>
        <w:pStyle w:val="Akapitzlist"/>
        <w:spacing w:after="0" w:line="360" w:lineRule="auto"/>
        <w:ind w:left="357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5EE2BD8B" w14:textId="65958A87" w:rsidR="00442D8F" w:rsidRPr="002051ED" w:rsidRDefault="00442D8F" w:rsidP="002051ED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 xml:space="preserve">Rozdział </w:t>
      </w:r>
      <w:r w:rsidR="003C4DC5">
        <w:rPr>
          <w:rFonts w:asciiTheme="minorHAnsi" w:hAnsiTheme="minorHAnsi" w:cstheme="minorHAnsi"/>
          <w:b/>
          <w:sz w:val="24"/>
          <w:szCs w:val="24"/>
        </w:rPr>
        <w:t>I</w:t>
      </w:r>
      <w:r w:rsidR="00952EAD" w:rsidRPr="002051ED">
        <w:rPr>
          <w:rFonts w:asciiTheme="minorHAnsi" w:hAnsiTheme="minorHAnsi" w:cstheme="minorHAnsi"/>
          <w:b/>
          <w:sz w:val="24"/>
          <w:szCs w:val="24"/>
        </w:rPr>
        <w:t>X</w:t>
      </w:r>
    </w:p>
    <w:p w14:paraId="6063468E" w14:textId="4753097D" w:rsidR="00CC7863" w:rsidRPr="002051ED" w:rsidRDefault="00442D8F" w:rsidP="002051ED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>Miejsce</w:t>
      </w:r>
      <w:r w:rsidR="00E90450" w:rsidRPr="002051ED">
        <w:rPr>
          <w:rFonts w:asciiTheme="minorHAnsi" w:hAnsiTheme="minorHAnsi" w:cstheme="minorHAnsi"/>
          <w:b/>
          <w:sz w:val="24"/>
          <w:szCs w:val="24"/>
        </w:rPr>
        <w:t xml:space="preserve">, sposób i </w:t>
      </w:r>
      <w:r w:rsidRPr="002051ED">
        <w:rPr>
          <w:rFonts w:asciiTheme="minorHAnsi" w:hAnsiTheme="minorHAnsi" w:cstheme="minorHAnsi"/>
          <w:b/>
          <w:sz w:val="24"/>
          <w:szCs w:val="24"/>
        </w:rPr>
        <w:t>termin składania ofert</w:t>
      </w:r>
    </w:p>
    <w:p w14:paraId="5EE2BD94" w14:textId="46F39814" w:rsidR="007824BD" w:rsidRPr="002051ED" w:rsidRDefault="00DD3CA1" w:rsidP="00BA56ED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2051ED">
        <w:rPr>
          <w:rFonts w:asciiTheme="minorHAnsi" w:hAnsiTheme="minorHAnsi" w:cstheme="minorHAnsi"/>
          <w:bCs/>
          <w:sz w:val="24"/>
          <w:szCs w:val="24"/>
        </w:rPr>
        <w:t xml:space="preserve">Ofertę </w:t>
      </w:r>
      <w:r w:rsidR="00A40A68" w:rsidRPr="002051ED">
        <w:rPr>
          <w:rFonts w:asciiTheme="minorHAnsi" w:hAnsiTheme="minorHAnsi" w:cstheme="minorHAnsi"/>
          <w:bCs/>
          <w:sz w:val="24"/>
          <w:szCs w:val="24"/>
        </w:rPr>
        <w:t xml:space="preserve">należy złożyć </w:t>
      </w:r>
      <w:r w:rsidR="007824BD" w:rsidRPr="002051ED">
        <w:rPr>
          <w:rFonts w:asciiTheme="minorHAnsi" w:hAnsiTheme="minorHAnsi" w:cstheme="minorHAnsi"/>
          <w:bCs/>
          <w:sz w:val="24"/>
          <w:szCs w:val="24"/>
        </w:rPr>
        <w:t>przez stronę internetową</w:t>
      </w:r>
      <w:r w:rsidR="004D34A0" w:rsidRPr="002051ED">
        <w:rPr>
          <w:rFonts w:asciiTheme="minorHAnsi" w:hAnsiTheme="minorHAnsi" w:cstheme="minorHAnsi"/>
          <w:b/>
          <w:sz w:val="24"/>
          <w:szCs w:val="24"/>
        </w:rPr>
        <w:t xml:space="preserve"> </w:t>
      </w:r>
      <w:hyperlink r:id="rId11" w:history="1">
        <w:r w:rsidR="004D34A0" w:rsidRPr="002051ED">
          <w:rPr>
            <w:rStyle w:val="Hipercze"/>
            <w:rFonts w:asciiTheme="minorHAnsi" w:hAnsiTheme="minorHAnsi" w:cstheme="minorHAnsi"/>
            <w:sz w:val="24"/>
            <w:szCs w:val="24"/>
          </w:rPr>
          <w:t>https://bazakonkurencyjnosci.funduszeeuropejskie.gov.pl/</w:t>
        </w:r>
      </w:hyperlink>
      <w:r w:rsidR="005D706A" w:rsidRPr="002051ED">
        <w:rPr>
          <w:rStyle w:val="Hipercze"/>
          <w:rFonts w:asciiTheme="minorHAnsi" w:hAnsiTheme="minorHAnsi" w:cstheme="minorHAnsi"/>
          <w:bCs/>
          <w:color w:val="000000" w:themeColor="text1"/>
          <w:sz w:val="24"/>
          <w:szCs w:val="24"/>
          <w:u w:val="none"/>
        </w:rPr>
        <w:t>, zwan</w:t>
      </w:r>
      <w:r w:rsidR="003E264E" w:rsidRPr="002051ED">
        <w:rPr>
          <w:rStyle w:val="Hipercze"/>
          <w:rFonts w:asciiTheme="minorHAnsi" w:hAnsiTheme="minorHAnsi" w:cstheme="minorHAnsi"/>
          <w:bCs/>
          <w:color w:val="000000" w:themeColor="text1"/>
          <w:sz w:val="24"/>
          <w:szCs w:val="24"/>
          <w:u w:val="none"/>
        </w:rPr>
        <w:t>ą</w:t>
      </w:r>
      <w:r w:rsidR="005D706A" w:rsidRPr="002051ED">
        <w:rPr>
          <w:rStyle w:val="Hipercze"/>
          <w:rFonts w:asciiTheme="minorHAnsi" w:hAnsiTheme="minorHAnsi" w:cstheme="minorHAnsi"/>
          <w:bCs/>
          <w:color w:val="000000" w:themeColor="text1"/>
          <w:sz w:val="24"/>
          <w:szCs w:val="24"/>
          <w:u w:val="none"/>
        </w:rPr>
        <w:t xml:space="preserve"> dalej „Bazą Konkurencyjności”.</w:t>
      </w:r>
    </w:p>
    <w:p w14:paraId="2592347C" w14:textId="4DD32F89" w:rsidR="00E77A08" w:rsidRPr="002051ED" w:rsidRDefault="008E390A" w:rsidP="00BA56ED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2051ED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W celu złożenia oferty wymagane jest założenie przez Wykonawcę konta w Bazie Konkurencyjności.</w:t>
      </w:r>
    </w:p>
    <w:p w14:paraId="7C09F1B5" w14:textId="775F7ED9" w:rsidR="00CF53FB" w:rsidRPr="002051ED" w:rsidRDefault="00CF53FB" w:rsidP="00BA56ED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2051ED">
        <w:rPr>
          <w:rStyle w:val="Hipercze"/>
          <w:rFonts w:asciiTheme="minorHAnsi" w:hAnsiTheme="minorHAnsi" w:cstheme="minorHAnsi"/>
          <w:bCs/>
          <w:color w:val="000000" w:themeColor="text1"/>
          <w:sz w:val="24"/>
          <w:szCs w:val="24"/>
          <w:u w:val="none"/>
        </w:rPr>
        <w:t xml:space="preserve">Ofertę należy złożyć </w:t>
      </w:r>
      <w:r w:rsidR="00CD2903" w:rsidRPr="002051ED">
        <w:rPr>
          <w:rStyle w:val="Hipercze"/>
          <w:rFonts w:asciiTheme="minorHAnsi" w:hAnsiTheme="minorHAnsi" w:cstheme="minorHAnsi"/>
          <w:bCs/>
          <w:color w:val="000000" w:themeColor="text1"/>
          <w:sz w:val="24"/>
          <w:szCs w:val="24"/>
          <w:u w:val="none"/>
        </w:rPr>
        <w:t xml:space="preserve">przechodząc do sekcji „Oferty” na stronie przedmiotowego postępowania, a następnie </w:t>
      </w:r>
      <w:r w:rsidR="00E77A08" w:rsidRPr="002051ED">
        <w:rPr>
          <w:rStyle w:val="Hipercze"/>
          <w:rFonts w:asciiTheme="minorHAnsi" w:hAnsiTheme="minorHAnsi" w:cstheme="minorHAnsi"/>
          <w:bCs/>
          <w:color w:val="000000" w:themeColor="text1"/>
          <w:sz w:val="24"/>
          <w:szCs w:val="24"/>
          <w:u w:val="none"/>
        </w:rPr>
        <w:t xml:space="preserve">wcisnąć przycisk „Utwórz ofertę”. </w:t>
      </w:r>
    </w:p>
    <w:p w14:paraId="0CA7954D" w14:textId="10286CE3" w:rsidR="006D3323" w:rsidRPr="002051ED" w:rsidRDefault="006D3323" w:rsidP="00BA56ED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2051ED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Po kliknięciu „Utwórz ofertę” wyświetlony zostanie formularz oferty, składający się z</w:t>
      </w:r>
      <w:r w:rsidR="000A0EF9" w:rsidRPr="002051ED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 </w:t>
      </w:r>
      <w:r w:rsidR="00D15FE6" w:rsidRPr="002051ED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trzech</w:t>
      </w:r>
      <w:r w:rsidRPr="002051ED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 xml:space="preserve"> części:</w:t>
      </w:r>
    </w:p>
    <w:p w14:paraId="53F0D16E" w14:textId="77777777" w:rsidR="000A0EF9" w:rsidRPr="002051ED" w:rsidRDefault="006D3323" w:rsidP="00BA56ED">
      <w:pPr>
        <w:pStyle w:val="Akapitzlist"/>
        <w:numPr>
          <w:ilvl w:val="0"/>
          <w:numId w:val="26"/>
        </w:numPr>
        <w:tabs>
          <w:tab w:val="left" w:pos="2190"/>
          <w:tab w:val="center" w:pos="4536"/>
        </w:tabs>
        <w:spacing w:after="0" w:line="360" w:lineRule="auto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2051ED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dane podmiotu,</w:t>
      </w:r>
    </w:p>
    <w:p w14:paraId="676D5C11" w14:textId="77777777" w:rsidR="000A0EF9" w:rsidRPr="002051ED" w:rsidRDefault="006D3323" w:rsidP="00BA56ED">
      <w:pPr>
        <w:pStyle w:val="Akapitzlist"/>
        <w:numPr>
          <w:ilvl w:val="0"/>
          <w:numId w:val="26"/>
        </w:numPr>
        <w:tabs>
          <w:tab w:val="left" w:pos="2190"/>
          <w:tab w:val="center" w:pos="4536"/>
        </w:tabs>
        <w:spacing w:after="0" w:line="360" w:lineRule="auto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2051ED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dane oferty,</w:t>
      </w:r>
    </w:p>
    <w:p w14:paraId="653C16AA" w14:textId="2458381C" w:rsidR="006D3323" w:rsidRPr="002051ED" w:rsidRDefault="006D3323" w:rsidP="00BA56ED">
      <w:pPr>
        <w:pStyle w:val="Akapitzlist"/>
        <w:numPr>
          <w:ilvl w:val="0"/>
          <w:numId w:val="26"/>
        </w:numPr>
        <w:tabs>
          <w:tab w:val="left" w:pos="2190"/>
          <w:tab w:val="center" w:pos="4536"/>
        </w:tabs>
        <w:spacing w:after="0" w:line="360" w:lineRule="auto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2051ED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lastRenderedPageBreak/>
        <w:t>załączniki.</w:t>
      </w:r>
    </w:p>
    <w:p w14:paraId="229CB52F" w14:textId="442B4BBC" w:rsidR="006D3323" w:rsidRPr="002051ED" w:rsidRDefault="00E470A2" w:rsidP="00BA56ED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2051ED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 xml:space="preserve">Dane podmiotu zostaną uzupełnione automatycznie na podstawie </w:t>
      </w:r>
      <w:r w:rsidR="00010E09" w:rsidRPr="002051ED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danych wprowadzonych w sekcji „Dane podmiotu ” w zakładce „Mój profil” na koncie Wykonawcy w Bazie Konkurencyjności.</w:t>
      </w:r>
    </w:p>
    <w:p w14:paraId="0048AC41" w14:textId="643AEEB1" w:rsidR="00010E09" w:rsidRPr="002051ED" w:rsidRDefault="008433FA" w:rsidP="00BA56ED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2051ED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 xml:space="preserve">W danych oferty należy podać jedynie cenę brutto zaoferowaną za wykonanie całości zamówienia. </w:t>
      </w:r>
    </w:p>
    <w:p w14:paraId="1A49CA55" w14:textId="51A371D1" w:rsidR="008433FA" w:rsidRPr="002051ED" w:rsidRDefault="004B2C22" w:rsidP="00BA56ED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2051ED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Po uzupełnienie danych oferty</w:t>
      </w:r>
      <w:r w:rsidR="00DD7A15" w:rsidRPr="002051ED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 xml:space="preserve"> należy dodać załączniki.</w:t>
      </w:r>
      <w:r w:rsidR="00060262"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="00060262" w:rsidRPr="002051ED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W przypadku braku wypełnienia pól z ceną lub nazwą załącznika oferta nie zostanie złożona. System nie wyświetla dodatkowego komunikatu o niepowodzeniu, natomiast należy sprawdzić czy żadne z</w:t>
      </w:r>
      <w:r w:rsidR="000A0EF9" w:rsidRPr="002051ED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 </w:t>
      </w:r>
      <w:r w:rsidR="00060262" w:rsidRPr="002051ED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wymaganych pól nie jest puste. Nieuzupełnionym miejscom towarzyszy informacja: „Ta wartość nie powinna być pusta.".</w:t>
      </w:r>
    </w:p>
    <w:p w14:paraId="1E2DC204" w14:textId="4E35497B" w:rsidR="004B2C22" w:rsidRPr="002051ED" w:rsidRDefault="004B2C22" w:rsidP="00BA56ED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2051ED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Na końcu należy wcisnąć przycisk „</w:t>
      </w:r>
      <w:r w:rsidR="004B45AD" w:rsidRPr="002051ED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Złóż ofertę</w:t>
      </w:r>
      <w:r w:rsidR="00565CDE" w:rsidRPr="002051ED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”</w:t>
      </w:r>
      <w:r w:rsidR="004B45AD" w:rsidRPr="002051ED"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  <w:t>.</w:t>
      </w:r>
    </w:p>
    <w:p w14:paraId="6E2009DD" w14:textId="366A2F13" w:rsidR="008D1189" w:rsidRPr="002051ED" w:rsidRDefault="008D1189" w:rsidP="00BA56ED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Style w:val="Hipercze"/>
          <w:rFonts w:asciiTheme="minorHAnsi" w:hAnsiTheme="minorHAnsi" w:cstheme="minorHAnsi"/>
          <w:bCs/>
          <w:color w:val="000000" w:themeColor="text1"/>
          <w:sz w:val="24"/>
          <w:szCs w:val="24"/>
          <w:u w:val="none"/>
        </w:rPr>
        <w:t>Ofertę sporządzoną w formie pisemnej należy złożyć w postaci cyfrowego odwzorowania oryginału tej oferty.</w:t>
      </w:r>
    </w:p>
    <w:p w14:paraId="5EE2BD95" w14:textId="5757B74C" w:rsidR="002A334D" w:rsidRPr="00365559" w:rsidRDefault="00E044EF" w:rsidP="00BA56ED">
      <w:pPr>
        <w:pStyle w:val="Akapitzlist"/>
        <w:numPr>
          <w:ilvl w:val="0"/>
          <w:numId w:val="8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b/>
          <w:sz w:val="24"/>
          <w:szCs w:val="24"/>
        </w:rPr>
      </w:pPr>
      <w:r w:rsidRPr="00365559">
        <w:rPr>
          <w:rFonts w:asciiTheme="minorHAnsi" w:hAnsiTheme="minorHAnsi" w:cstheme="minorHAnsi"/>
          <w:bCs/>
          <w:sz w:val="24"/>
          <w:szCs w:val="24"/>
        </w:rPr>
        <w:t xml:space="preserve">Ofertę należy złożyć </w:t>
      </w:r>
      <w:r w:rsidR="005248BB" w:rsidRPr="00365559">
        <w:rPr>
          <w:rFonts w:asciiTheme="minorHAnsi" w:hAnsiTheme="minorHAnsi" w:cstheme="minorHAnsi"/>
          <w:b/>
          <w:sz w:val="24"/>
          <w:szCs w:val="24"/>
        </w:rPr>
        <w:t xml:space="preserve">do </w:t>
      </w:r>
      <w:r w:rsidR="00017450">
        <w:rPr>
          <w:rFonts w:asciiTheme="minorHAnsi" w:hAnsiTheme="minorHAnsi" w:cstheme="minorHAnsi"/>
          <w:b/>
          <w:sz w:val="24"/>
          <w:szCs w:val="24"/>
        </w:rPr>
        <w:t>30</w:t>
      </w:r>
      <w:r w:rsidR="00365559" w:rsidRPr="00365559">
        <w:rPr>
          <w:rFonts w:asciiTheme="minorHAnsi" w:hAnsiTheme="minorHAnsi" w:cstheme="minorHAnsi"/>
          <w:b/>
          <w:sz w:val="24"/>
          <w:szCs w:val="24"/>
        </w:rPr>
        <w:t>.1</w:t>
      </w:r>
      <w:r w:rsidR="00017450">
        <w:rPr>
          <w:rFonts w:asciiTheme="minorHAnsi" w:hAnsiTheme="minorHAnsi" w:cstheme="minorHAnsi"/>
          <w:b/>
          <w:sz w:val="24"/>
          <w:szCs w:val="24"/>
        </w:rPr>
        <w:t>2</w:t>
      </w:r>
      <w:r w:rsidR="00365559" w:rsidRPr="00365559">
        <w:rPr>
          <w:rFonts w:asciiTheme="minorHAnsi" w:hAnsiTheme="minorHAnsi" w:cstheme="minorHAnsi"/>
          <w:b/>
          <w:sz w:val="24"/>
          <w:szCs w:val="24"/>
        </w:rPr>
        <w:t>.2025 r.</w:t>
      </w:r>
      <w:r w:rsidR="00745F6D">
        <w:rPr>
          <w:rFonts w:asciiTheme="minorHAnsi" w:hAnsiTheme="minorHAnsi" w:cstheme="minorHAnsi"/>
          <w:b/>
          <w:sz w:val="24"/>
          <w:szCs w:val="24"/>
        </w:rPr>
        <w:t>, do godziny 10:00.</w:t>
      </w:r>
    </w:p>
    <w:p w14:paraId="5EE2BD97" w14:textId="226EDB47" w:rsidR="00442D8F" w:rsidRPr="002051ED" w:rsidRDefault="0077752B" w:rsidP="00BA56ED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Wykonawca</w:t>
      </w:r>
      <w:r w:rsidR="00C272D8" w:rsidRPr="002051ED">
        <w:rPr>
          <w:rFonts w:asciiTheme="minorHAnsi" w:hAnsiTheme="minorHAnsi" w:cstheme="minorHAnsi"/>
          <w:sz w:val="24"/>
          <w:szCs w:val="24"/>
        </w:rPr>
        <w:t xml:space="preserve"> może przed </w:t>
      </w:r>
      <w:r w:rsidRPr="002051ED">
        <w:rPr>
          <w:rFonts w:asciiTheme="minorHAnsi" w:hAnsiTheme="minorHAnsi" w:cstheme="minorHAnsi"/>
          <w:sz w:val="24"/>
          <w:szCs w:val="24"/>
        </w:rPr>
        <w:t>upływem terminu</w:t>
      </w:r>
      <w:r w:rsidR="00C272D8"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Pr="002051ED">
        <w:rPr>
          <w:rFonts w:asciiTheme="minorHAnsi" w:hAnsiTheme="minorHAnsi" w:cstheme="minorHAnsi"/>
          <w:sz w:val="24"/>
          <w:szCs w:val="24"/>
        </w:rPr>
        <w:t>składania</w:t>
      </w:r>
      <w:r w:rsidR="00C272D8" w:rsidRPr="002051ED">
        <w:rPr>
          <w:rFonts w:asciiTheme="minorHAnsi" w:hAnsiTheme="minorHAnsi" w:cstheme="minorHAnsi"/>
          <w:sz w:val="24"/>
          <w:szCs w:val="24"/>
        </w:rPr>
        <w:t xml:space="preserve"> ofert zmienić lub wycofać swoją ofertę.</w:t>
      </w:r>
    </w:p>
    <w:p w14:paraId="5EE2BD98" w14:textId="251A718F" w:rsidR="00442D8F" w:rsidRPr="002051ED" w:rsidRDefault="00C272D8" w:rsidP="00BA56ED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W toku badania i oceny ofert Zamawiający może żądać od </w:t>
      </w:r>
      <w:r w:rsidR="0077752B" w:rsidRPr="002051ED">
        <w:rPr>
          <w:rFonts w:asciiTheme="minorHAnsi" w:hAnsiTheme="minorHAnsi" w:cstheme="minorHAnsi"/>
          <w:sz w:val="24"/>
          <w:szCs w:val="24"/>
        </w:rPr>
        <w:t>wykonawców</w:t>
      </w:r>
      <w:r w:rsidRPr="002051ED">
        <w:rPr>
          <w:rFonts w:asciiTheme="minorHAnsi" w:hAnsiTheme="minorHAnsi" w:cstheme="minorHAnsi"/>
          <w:sz w:val="24"/>
          <w:szCs w:val="24"/>
        </w:rPr>
        <w:t xml:space="preserve"> wyjaśnień dotyczących treści złożonych ofert.</w:t>
      </w:r>
    </w:p>
    <w:p w14:paraId="1B59EDF4" w14:textId="77777777" w:rsidR="00FB423C" w:rsidRPr="002051ED" w:rsidRDefault="00FB423C" w:rsidP="002051ED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56593CA0" w14:textId="34F05980" w:rsidR="00C90C36" w:rsidRPr="002051ED" w:rsidRDefault="00442D8F" w:rsidP="002051ED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>Rozdział X</w:t>
      </w:r>
    </w:p>
    <w:p w14:paraId="5EE2BD9F" w14:textId="6F4F424B" w:rsidR="00C272D8" w:rsidRPr="002051ED" w:rsidRDefault="00442D8F" w:rsidP="002051ED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bookmarkStart w:id="7" w:name="_Hlk98056880"/>
      <w:r w:rsidRPr="002051ED">
        <w:rPr>
          <w:rFonts w:asciiTheme="minorHAnsi" w:hAnsiTheme="minorHAnsi" w:cstheme="minorHAnsi"/>
          <w:b/>
          <w:sz w:val="24"/>
          <w:szCs w:val="24"/>
        </w:rPr>
        <w:t>Dokumenty, jakie Wykonawca powinien załączyć do oferty</w:t>
      </w:r>
      <w:bookmarkEnd w:id="7"/>
    </w:p>
    <w:p w14:paraId="0EF5CA0C" w14:textId="77777777" w:rsidR="009E74DE" w:rsidRPr="002051ED" w:rsidRDefault="00C272D8" w:rsidP="00BA56ED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Zamawiający wymaga</w:t>
      </w:r>
      <w:r w:rsidR="00AD5A56" w:rsidRPr="002051ED">
        <w:rPr>
          <w:rFonts w:asciiTheme="minorHAnsi" w:hAnsiTheme="minorHAnsi" w:cstheme="minorHAnsi"/>
          <w:sz w:val="24"/>
          <w:szCs w:val="24"/>
        </w:rPr>
        <w:t>, aby do oferty zostały dołączone następujące dokumenty:</w:t>
      </w:r>
    </w:p>
    <w:p w14:paraId="75A2301B" w14:textId="35C60BB3" w:rsidR="00416A71" w:rsidRPr="002051ED" w:rsidRDefault="007C7D3D" w:rsidP="00BA56ED">
      <w:pPr>
        <w:pStyle w:val="Akapitzlist"/>
        <w:numPr>
          <w:ilvl w:val="0"/>
          <w:numId w:val="16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p</w:t>
      </w:r>
      <w:r w:rsidR="00BE49DD" w:rsidRPr="002051ED">
        <w:rPr>
          <w:rFonts w:asciiTheme="minorHAnsi" w:hAnsiTheme="minorHAnsi" w:cstheme="minorHAnsi"/>
          <w:sz w:val="24"/>
          <w:szCs w:val="24"/>
        </w:rPr>
        <w:t>ełnomocnictwo</w:t>
      </w:r>
      <w:r w:rsidR="00416A71" w:rsidRPr="002051ED">
        <w:rPr>
          <w:rFonts w:asciiTheme="minorHAnsi" w:hAnsiTheme="minorHAnsi" w:cstheme="minorHAnsi"/>
          <w:sz w:val="24"/>
          <w:szCs w:val="24"/>
        </w:rPr>
        <w:t xml:space="preserve"> lub inny dokument potwierdzający umocowanie do reprezentowania wykonawcy lub wykonawców wspólnie ubiegających się o</w:t>
      </w:r>
      <w:r w:rsidR="000A0EF9" w:rsidRPr="002051ED">
        <w:rPr>
          <w:rFonts w:asciiTheme="minorHAnsi" w:hAnsiTheme="minorHAnsi" w:cstheme="minorHAnsi"/>
          <w:sz w:val="24"/>
          <w:szCs w:val="24"/>
        </w:rPr>
        <w:t> </w:t>
      </w:r>
      <w:r w:rsidR="00416A71" w:rsidRPr="002051ED">
        <w:rPr>
          <w:rFonts w:asciiTheme="minorHAnsi" w:hAnsiTheme="minorHAnsi" w:cstheme="minorHAnsi"/>
          <w:sz w:val="24"/>
          <w:szCs w:val="24"/>
        </w:rPr>
        <w:t xml:space="preserve">udzielenie zamówienia, o ile nie wynika ono z Krajowego Rejestru Sądowego, </w:t>
      </w:r>
      <w:r w:rsidR="00416A71" w:rsidRPr="002051ED">
        <w:rPr>
          <w:rFonts w:asciiTheme="minorHAnsi" w:hAnsiTheme="minorHAnsi" w:cstheme="minorHAnsi"/>
          <w:sz w:val="24"/>
          <w:szCs w:val="24"/>
        </w:rPr>
        <w:lastRenderedPageBreak/>
        <w:t>Centralnej Ewidencji i Informacji o Działalności Gospodarczej lub innego właściwego rejestru (jeżeli dotyczy);</w:t>
      </w:r>
    </w:p>
    <w:p w14:paraId="1E50F2D1" w14:textId="530845FD" w:rsidR="00FE0D4D" w:rsidRPr="002051ED" w:rsidRDefault="00FE0D4D" w:rsidP="00BA56ED">
      <w:pPr>
        <w:pStyle w:val="Akapitzlist"/>
        <w:numPr>
          <w:ilvl w:val="0"/>
          <w:numId w:val="16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oświadczenie o niepodleganiu wykluczeniu z postępowania – sporządzone zgodnie ze wzorem stanowiącym załącznik nr 3 do zapytania ofertowego;</w:t>
      </w:r>
      <w:r w:rsidR="00E47B84" w:rsidRPr="002051ED">
        <w:rPr>
          <w:rFonts w:asciiTheme="minorHAnsi" w:hAnsiTheme="minorHAnsi" w:cstheme="minorHAnsi"/>
          <w:sz w:val="24"/>
          <w:szCs w:val="24"/>
        </w:rPr>
        <w:t xml:space="preserve"> w przypadku wykonawców wspólnie ubiegających się o udzielenie zamówienia</w:t>
      </w:r>
      <w:r w:rsidR="00915150" w:rsidRPr="002051ED">
        <w:rPr>
          <w:rFonts w:asciiTheme="minorHAnsi" w:hAnsiTheme="minorHAnsi" w:cstheme="minorHAnsi"/>
          <w:sz w:val="24"/>
          <w:szCs w:val="24"/>
        </w:rPr>
        <w:t xml:space="preserve"> oświadczenie składa każdy z tych wykonawców</w:t>
      </w:r>
      <w:r w:rsidR="00180DD4" w:rsidRPr="002051ED">
        <w:rPr>
          <w:rFonts w:asciiTheme="minorHAnsi" w:hAnsiTheme="minorHAnsi" w:cstheme="minorHAnsi"/>
          <w:sz w:val="24"/>
          <w:szCs w:val="24"/>
        </w:rPr>
        <w:t>.</w:t>
      </w:r>
    </w:p>
    <w:p w14:paraId="57A2E8C6" w14:textId="77333541" w:rsidR="00915150" w:rsidRDefault="00BE49DD" w:rsidP="00BA56ED">
      <w:pPr>
        <w:pStyle w:val="Akapitzlist"/>
        <w:numPr>
          <w:ilvl w:val="0"/>
          <w:numId w:val="6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Jeżeli Wykonawca, którego oferta została </w:t>
      </w:r>
      <w:r w:rsidR="0002291A" w:rsidRPr="002051ED">
        <w:rPr>
          <w:rFonts w:asciiTheme="minorHAnsi" w:hAnsiTheme="minorHAnsi" w:cstheme="minorHAnsi"/>
          <w:sz w:val="24"/>
          <w:szCs w:val="24"/>
        </w:rPr>
        <w:t xml:space="preserve">najwyżej </w:t>
      </w:r>
      <w:r w:rsidRPr="002051ED">
        <w:rPr>
          <w:rFonts w:asciiTheme="minorHAnsi" w:hAnsiTheme="minorHAnsi" w:cstheme="minorHAnsi"/>
          <w:sz w:val="24"/>
          <w:szCs w:val="24"/>
        </w:rPr>
        <w:t>oceniona</w:t>
      </w:r>
      <w:r w:rsidR="0002291A" w:rsidRPr="002051ED">
        <w:rPr>
          <w:rFonts w:asciiTheme="minorHAnsi" w:hAnsiTheme="minorHAnsi" w:cstheme="minorHAnsi"/>
          <w:sz w:val="24"/>
          <w:szCs w:val="24"/>
        </w:rPr>
        <w:t>,</w:t>
      </w:r>
      <w:r w:rsidRPr="002051ED">
        <w:rPr>
          <w:rFonts w:asciiTheme="minorHAnsi" w:hAnsiTheme="minorHAnsi" w:cstheme="minorHAnsi"/>
          <w:sz w:val="24"/>
          <w:szCs w:val="24"/>
        </w:rPr>
        <w:t xml:space="preserve"> nie złoży</w:t>
      </w:r>
      <w:r w:rsidR="000C6B8C"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="00737C65">
        <w:rPr>
          <w:rFonts w:asciiTheme="minorHAnsi" w:hAnsiTheme="minorHAnsi" w:cstheme="minorHAnsi"/>
          <w:sz w:val="24"/>
          <w:szCs w:val="24"/>
        </w:rPr>
        <w:t xml:space="preserve">dokumentów, o których mowa w pkt 1 </w:t>
      </w:r>
      <w:r w:rsidRPr="002051ED">
        <w:rPr>
          <w:rFonts w:asciiTheme="minorHAnsi" w:hAnsiTheme="minorHAnsi" w:cstheme="minorHAnsi"/>
          <w:sz w:val="24"/>
          <w:szCs w:val="24"/>
        </w:rPr>
        <w:t xml:space="preserve">lub gdy dokumenty te </w:t>
      </w:r>
      <w:r w:rsidR="000C6B8C" w:rsidRPr="002051ED">
        <w:rPr>
          <w:rFonts w:asciiTheme="minorHAnsi" w:hAnsiTheme="minorHAnsi" w:cstheme="minorHAnsi"/>
          <w:sz w:val="24"/>
          <w:szCs w:val="24"/>
        </w:rPr>
        <w:t xml:space="preserve">będą </w:t>
      </w:r>
      <w:r w:rsidRPr="002051ED">
        <w:rPr>
          <w:rFonts w:asciiTheme="minorHAnsi" w:hAnsiTheme="minorHAnsi" w:cstheme="minorHAnsi"/>
          <w:sz w:val="24"/>
          <w:szCs w:val="24"/>
        </w:rPr>
        <w:t xml:space="preserve">niekompletne, </w:t>
      </w:r>
      <w:r w:rsidR="000C6B8C" w:rsidRPr="002051ED">
        <w:rPr>
          <w:rFonts w:asciiTheme="minorHAnsi" w:hAnsiTheme="minorHAnsi" w:cstheme="minorHAnsi"/>
          <w:sz w:val="24"/>
          <w:szCs w:val="24"/>
        </w:rPr>
        <w:t xml:space="preserve">będą </w:t>
      </w:r>
      <w:r w:rsidRPr="002051ED">
        <w:rPr>
          <w:rFonts w:asciiTheme="minorHAnsi" w:hAnsiTheme="minorHAnsi" w:cstheme="minorHAnsi"/>
          <w:sz w:val="24"/>
          <w:szCs w:val="24"/>
        </w:rPr>
        <w:t>zawiera</w:t>
      </w:r>
      <w:r w:rsidR="000C6B8C" w:rsidRPr="002051ED">
        <w:rPr>
          <w:rFonts w:asciiTheme="minorHAnsi" w:hAnsiTheme="minorHAnsi" w:cstheme="minorHAnsi"/>
          <w:sz w:val="24"/>
          <w:szCs w:val="24"/>
        </w:rPr>
        <w:t>ć</w:t>
      </w:r>
      <w:r w:rsidRPr="002051ED">
        <w:rPr>
          <w:rFonts w:asciiTheme="minorHAnsi" w:hAnsiTheme="minorHAnsi" w:cstheme="minorHAnsi"/>
          <w:sz w:val="24"/>
          <w:szCs w:val="24"/>
        </w:rPr>
        <w:t xml:space="preserve"> błędy lub budz</w:t>
      </w:r>
      <w:r w:rsidR="000C6B8C" w:rsidRPr="002051ED">
        <w:rPr>
          <w:rFonts w:asciiTheme="minorHAnsi" w:hAnsiTheme="minorHAnsi" w:cstheme="minorHAnsi"/>
          <w:sz w:val="24"/>
          <w:szCs w:val="24"/>
        </w:rPr>
        <w:t xml:space="preserve">ić </w:t>
      </w:r>
      <w:r w:rsidRPr="002051ED">
        <w:rPr>
          <w:rFonts w:asciiTheme="minorHAnsi" w:hAnsiTheme="minorHAnsi" w:cstheme="minorHAnsi"/>
          <w:sz w:val="24"/>
          <w:szCs w:val="24"/>
        </w:rPr>
        <w:t xml:space="preserve">wątpliwości, Zamawiający wezwie </w:t>
      </w:r>
      <w:r w:rsidR="00DC35FE" w:rsidRPr="002051ED">
        <w:rPr>
          <w:rFonts w:asciiTheme="minorHAnsi" w:hAnsiTheme="minorHAnsi" w:cstheme="minorHAnsi"/>
          <w:sz w:val="24"/>
          <w:szCs w:val="24"/>
        </w:rPr>
        <w:t xml:space="preserve">jednokrotnie </w:t>
      </w:r>
      <w:r w:rsidRPr="002051ED">
        <w:rPr>
          <w:rFonts w:asciiTheme="minorHAnsi" w:hAnsiTheme="minorHAnsi" w:cstheme="minorHAnsi"/>
          <w:sz w:val="24"/>
          <w:szCs w:val="24"/>
        </w:rPr>
        <w:t>Wykonawcę do ich</w:t>
      </w:r>
      <w:r w:rsidR="00B16DE7"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Pr="002051ED">
        <w:rPr>
          <w:rFonts w:asciiTheme="minorHAnsi" w:hAnsiTheme="minorHAnsi" w:cstheme="minorHAnsi"/>
          <w:sz w:val="24"/>
          <w:szCs w:val="24"/>
        </w:rPr>
        <w:t>złożenia, uzupełnienia, poprawienia lub udzielenia wyjaśnień w wyznaczonym terminie, chyba, że mimo ich złożenia uzupełnienia, poprawienia lub udzielenia wyjaśnień oferta Wykonawcy podlega</w:t>
      </w:r>
      <w:r w:rsidR="003D689F" w:rsidRPr="002051ED">
        <w:rPr>
          <w:rFonts w:asciiTheme="minorHAnsi" w:hAnsiTheme="minorHAnsi" w:cstheme="minorHAnsi"/>
          <w:sz w:val="24"/>
          <w:szCs w:val="24"/>
        </w:rPr>
        <w:t>łaby</w:t>
      </w:r>
      <w:r w:rsidRPr="002051ED">
        <w:rPr>
          <w:rFonts w:asciiTheme="minorHAnsi" w:hAnsiTheme="minorHAnsi" w:cstheme="minorHAnsi"/>
          <w:sz w:val="24"/>
          <w:szCs w:val="24"/>
        </w:rPr>
        <w:t xml:space="preserve"> odrzuceniu lub konieczne </w:t>
      </w:r>
      <w:r w:rsidR="003D689F" w:rsidRPr="002051ED">
        <w:rPr>
          <w:rFonts w:asciiTheme="minorHAnsi" w:hAnsiTheme="minorHAnsi" w:cstheme="minorHAnsi"/>
          <w:sz w:val="24"/>
          <w:szCs w:val="24"/>
        </w:rPr>
        <w:t xml:space="preserve">byłoby </w:t>
      </w:r>
      <w:r w:rsidRPr="002051ED">
        <w:rPr>
          <w:rFonts w:asciiTheme="minorHAnsi" w:hAnsiTheme="minorHAnsi" w:cstheme="minorHAnsi"/>
          <w:sz w:val="24"/>
          <w:szCs w:val="24"/>
        </w:rPr>
        <w:t>unieważnienie postępowania.</w:t>
      </w:r>
      <w:r w:rsidR="002B4400"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="00022CF5" w:rsidRPr="002051ED">
        <w:rPr>
          <w:rFonts w:asciiTheme="minorHAnsi" w:hAnsiTheme="minorHAnsi" w:cstheme="minorHAnsi"/>
          <w:sz w:val="24"/>
          <w:szCs w:val="24"/>
        </w:rPr>
        <w:t xml:space="preserve">W przypadku </w:t>
      </w:r>
      <w:r w:rsidR="00591A14" w:rsidRPr="002051ED">
        <w:rPr>
          <w:rFonts w:asciiTheme="minorHAnsi" w:hAnsiTheme="minorHAnsi" w:cstheme="minorHAnsi"/>
          <w:sz w:val="24"/>
          <w:szCs w:val="24"/>
        </w:rPr>
        <w:t xml:space="preserve">przedłożenia dokumentów na wezwanie zamawiającego, o którym mowa w zdaniu poprzednim, </w:t>
      </w:r>
      <w:r w:rsidR="00B440B6" w:rsidRPr="002051ED">
        <w:rPr>
          <w:rFonts w:asciiTheme="minorHAnsi" w:hAnsiTheme="minorHAnsi" w:cstheme="minorHAnsi"/>
          <w:sz w:val="24"/>
          <w:szCs w:val="24"/>
        </w:rPr>
        <w:t xml:space="preserve">Zamawiający </w:t>
      </w:r>
      <w:r w:rsidR="0026795B" w:rsidRPr="002051ED">
        <w:rPr>
          <w:rFonts w:asciiTheme="minorHAnsi" w:hAnsiTheme="minorHAnsi" w:cstheme="minorHAnsi"/>
          <w:sz w:val="24"/>
          <w:szCs w:val="24"/>
        </w:rPr>
        <w:t>wezwie wykonawcę ponownie do ich przedłożenia</w:t>
      </w:r>
      <w:r w:rsidR="003E7065" w:rsidRPr="002051ED">
        <w:rPr>
          <w:rFonts w:asciiTheme="minorHAnsi" w:hAnsiTheme="minorHAnsi" w:cstheme="minorHAnsi"/>
          <w:sz w:val="24"/>
          <w:szCs w:val="24"/>
        </w:rPr>
        <w:t xml:space="preserve"> w wyznaczonym terminie</w:t>
      </w:r>
      <w:r w:rsidR="0026795B" w:rsidRPr="002051ED">
        <w:rPr>
          <w:rFonts w:asciiTheme="minorHAnsi" w:hAnsiTheme="minorHAnsi" w:cstheme="minorHAnsi"/>
          <w:sz w:val="24"/>
          <w:szCs w:val="24"/>
        </w:rPr>
        <w:t xml:space="preserve">, o ile pojawią się nowe, wcześniej nie </w:t>
      </w:r>
      <w:r w:rsidR="002D1BF5" w:rsidRPr="002051ED">
        <w:rPr>
          <w:rFonts w:asciiTheme="minorHAnsi" w:hAnsiTheme="minorHAnsi" w:cstheme="minorHAnsi"/>
          <w:sz w:val="24"/>
          <w:szCs w:val="24"/>
        </w:rPr>
        <w:t xml:space="preserve">zidentyfikowane nieprawidłowości. Zasadę, o której mowa w zdaniu poprzednim, stosuje się odpowiednio </w:t>
      </w:r>
      <w:r w:rsidR="00160D1C" w:rsidRPr="002051ED">
        <w:rPr>
          <w:rFonts w:asciiTheme="minorHAnsi" w:hAnsiTheme="minorHAnsi" w:cstheme="minorHAnsi"/>
          <w:sz w:val="24"/>
          <w:szCs w:val="24"/>
        </w:rPr>
        <w:t>w przypadku składania kolejnych dokumentów.</w:t>
      </w:r>
    </w:p>
    <w:p w14:paraId="69CB7971" w14:textId="77777777" w:rsidR="00BA56ED" w:rsidRPr="00BA56ED" w:rsidRDefault="00BA56ED" w:rsidP="00BA56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DAB" w14:textId="028F027E" w:rsidR="00DE634A" w:rsidRPr="002051ED" w:rsidRDefault="00DE634A" w:rsidP="002051ED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>Rozdział X</w:t>
      </w:r>
      <w:r w:rsidR="00B501D5" w:rsidRPr="002051ED">
        <w:rPr>
          <w:rFonts w:asciiTheme="minorHAnsi" w:hAnsiTheme="minorHAnsi" w:cstheme="minorHAnsi"/>
          <w:b/>
          <w:sz w:val="24"/>
          <w:szCs w:val="24"/>
        </w:rPr>
        <w:t>I</w:t>
      </w:r>
    </w:p>
    <w:p w14:paraId="5EE2BDAC" w14:textId="436D3452" w:rsidR="00C272D8" w:rsidRPr="002051ED" w:rsidRDefault="00C272D8" w:rsidP="002051ED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>T</w:t>
      </w:r>
      <w:r w:rsidR="00DE634A" w:rsidRPr="002051ED">
        <w:rPr>
          <w:rFonts w:asciiTheme="minorHAnsi" w:hAnsiTheme="minorHAnsi" w:cstheme="minorHAnsi"/>
          <w:b/>
          <w:sz w:val="24"/>
          <w:szCs w:val="24"/>
        </w:rPr>
        <w:t>ermin związania ofertą</w:t>
      </w:r>
    </w:p>
    <w:p w14:paraId="5EE2BDAD" w14:textId="77777777" w:rsidR="00C272D8" w:rsidRPr="002051ED" w:rsidRDefault="00C272D8" w:rsidP="00BA56ED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Termin związania ofertą w niniejszym postępowaniu wynosi 30 dni.</w:t>
      </w:r>
    </w:p>
    <w:p w14:paraId="5EE2BDAE" w14:textId="77777777" w:rsidR="00C272D8" w:rsidRPr="002051ED" w:rsidRDefault="00C272D8" w:rsidP="00BA56ED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14:paraId="2F961068" w14:textId="4050CB97" w:rsidR="00423F53" w:rsidRPr="002051ED" w:rsidRDefault="00C272D8" w:rsidP="00BA56ED">
      <w:pPr>
        <w:pStyle w:val="Akapitzlist"/>
        <w:numPr>
          <w:ilvl w:val="0"/>
          <w:numId w:val="2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Bieg terminu związania ofertą rozpoczyna się wraz z upływem terminu składania ofert.</w:t>
      </w:r>
    </w:p>
    <w:p w14:paraId="69897557" w14:textId="77777777" w:rsidR="00BA56ED" w:rsidRPr="00BC4F61" w:rsidRDefault="00BA56ED" w:rsidP="00BC4F61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DB0" w14:textId="435F4343" w:rsidR="00DE634A" w:rsidRPr="002051ED" w:rsidRDefault="00DE634A" w:rsidP="002051ED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lastRenderedPageBreak/>
        <w:t>Rozdziała XI</w:t>
      </w:r>
      <w:r w:rsidR="00B501D5" w:rsidRPr="002051ED">
        <w:rPr>
          <w:rFonts w:asciiTheme="minorHAnsi" w:hAnsiTheme="minorHAnsi" w:cstheme="minorHAnsi"/>
          <w:b/>
          <w:sz w:val="24"/>
          <w:szCs w:val="24"/>
        </w:rPr>
        <w:t>I</w:t>
      </w:r>
    </w:p>
    <w:p w14:paraId="5EE2BDB1" w14:textId="4F7D1544" w:rsidR="00C272D8" w:rsidRPr="002051ED" w:rsidRDefault="00DE634A" w:rsidP="002051ED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>Kryteria oceny ofert</w:t>
      </w:r>
      <w:bookmarkStart w:id="8" w:name="_Hlk535086529"/>
    </w:p>
    <w:bookmarkEnd w:id="8"/>
    <w:p w14:paraId="14B8F67A" w14:textId="471C6B92" w:rsidR="0010299D" w:rsidRPr="002051ED" w:rsidRDefault="0010299D" w:rsidP="00BA56ED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Oferty będą oceniane wyłącznie na podstawie kryteri</w:t>
      </w:r>
      <w:r w:rsidR="00760747" w:rsidRPr="002051ED">
        <w:rPr>
          <w:rFonts w:asciiTheme="minorHAnsi" w:hAnsiTheme="minorHAnsi" w:cstheme="minorHAnsi"/>
          <w:sz w:val="24"/>
          <w:szCs w:val="24"/>
        </w:rPr>
        <w:t xml:space="preserve">um </w:t>
      </w:r>
      <w:r w:rsidRPr="002051ED">
        <w:rPr>
          <w:rFonts w:asciiTheme="minorHAnsi" w:hAnsiTheme="minorHAnsi" w:cstheme="minorHAnsi"/>
          <w:sz w:val="24"/>
          <w:szCs w:val="24"/>
        </w:rPr>
        <w:t>ce</w:t>
      </w:r>
      <w:r w:rsidR="00760747" w:rsidRPr="002051ED">
        <w:rPr>
          <w:rFonts w:asciiTheme="minorHAnsi" w:hAnsiTheme="minorHAnsi" w:cstheme="minorHAnsi"/>
          <w:sz w:val="24"/>
          <w:szCs w:val="24"/>
        </w:rPr>
        <w:t>ny</w:t>
      </w:r>
      <w:r w:rsidRPr="002051ED">
        <w:rPr>
          <w:rFonts w:asciiTheme="minorHAnsi" w:hAnsiTheme="minorHAnsi" w:cstheme="minorHAnsi"/>
          <w:sz w:val="24"/>
          <w:szCs w:val="24"/>
        </w:rPr>
        <w:t xml:space="preserve"> o wadze </w:t>
      </w:r>
      <w:r w:rsidR="00760747" w:rsidRPr="002051ED">
        <w:rPr>
          <w:rFonts w:asciiTheme="minorHAnsi" w:hAnsiTheme="minorHAnsi" w:cstheme="minorHAnsi"/>
          <w:sz w:val="24"/>
          <w:szCs w:val="24"/>
        </w:rPr>
        <w:t>10</w:t>
      </w:r>
      <w:r w:rsidRPr="002051ED">
        <w:rPr>
          <w:rFonts w:asciiTheme="minorHAnsi" w:hAnsiTheme="minorHAnsi" w:cstheme="minorHAnsi"/>
          <w:sz w:val="24"/>
          <w:szCs w:val="24"/>
        </w:rPr>
        <w:t>0 pkt</w:t>
      </w:r>
      <w:r w:rsidR="00760747" w:rsidRPr="002051ED">
        <w:rPr>
          <w:rFonts w:asciiTheme="minorHAnsi" w:hAnsiTheme="minorHAnsi" w:cstheme="minorHAnsi"/>
          <w:sz w:val="24"/>
          <w:szCs w:val="24"/>
        </w:rPr>
        <w:t>.</w:t>
      </w:r>
    </w:p>
    <w:p w14:paraId="6E995558" w14:textId="335DA9EB" w:rsidR="0010299D" w:rsidRPr="00BC4F61" w:rsidRDefault="0010299D" w:rsidP="00BC4F61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Punkty w kryterium ceny zostaną obliczone według wzoru: </w:t>
      </w:r>
      <w:r w:rsidR="00BC4F61">
        <w:rPr>
          <w:rFonts w:asciiTheme="minorHAnsi" w:hAnsiTheme="minorHAnsi" w:cstheme="minorHAnsi"/>
          <w:sz w:val="24"/>
          <w:szCs w:val="24"/>
        </w:rPr>
        <w:t xml:space="preserve">C = </w:t>
      </w:r>
      <w:proofErr w:type="spellStart"/>
      <w:r w:rsidRPr="00BC4F61">
        <w:rPr>
          <w:rFonts w:asciiTheme="minorHAnsi" w:hAnsiTheme="minorHAnsi" w:cstheme="minorHAnsi"/>
          <w:sz w:val="24"/>
          <w:szCs w:val="24"/>
        </w:rPr>
        <w:t>Cn</w:t>
      </w:r>
      <w:proofErr w:type="spellEnd"/>
      <w:r w:rsidRPr="00BC4F61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Pr="00BC4F61">
        <w:rPr>
          <w:rFonts w:asciiTheme="minorHAnsi" w:hAnsiTheme="minorHAnsi" w:cstheme="minorHAnsi"/>
          <w:sz w:val="24"/>
          <w:szCs w:val="24"/>
        </w:rPr>
        <w:t>Cb</w:t>
      </w:r>
      <w:proofErr w:type="spellEnd"/>
      <w:r w:rsidRPr="00BC4F61">
        <w:rPr>
          <w:rFonts w:asciiTheme="minorHAnsi" w:hAnsiTheme="minorHAnsi" w:cstheme="minorHAnsi"/>
          <w:sz w:val="24"/>
          <w:szCs w:val="24"/>
        </w:rPr>
        <w:t xml:space="preserve"> x </w:t>
      </w:r>
      <w:r w:rsidR="009F20B3" w:rsidRPr="00BC4F61">
        <w:rPr>
          <w:rFonts w:asciiTheme="minorHAnsi" w:hAnsiTheme="minorHAnsi" w:cstheme="minorHAnsi"/>
          <w:sz w:val="24"/>
          <w:szCs w:val="24"/>
        </w:rPr>
        <w:t>10</w:t>
      </w:r>
      <w:r w:rsidRPr="00BC4F61">
        <w:rPr>
          <w:rFonts w:asciiTheme="minorHAnsi" w:hAnsiTheme="minorHAnsi" w:cstheme="minorHAnsi"/>
          <w:sz w:val="24"/>
          <w:szCs w:val="24"/>
        </w:rPr>
        <w:t>0 pkt, gdzie</w:t>
      </w:r>
      <w:r w:rsidR="00BC4F61">
        <w:rPr>
          <w:rFonts w:asciiTheme="minorHAnsi" w:hAnsiTheme="minorHAnsi" w:cstheme="minorHAnsi"/>
          <w:sz w:val="24"/>
          <w:szCs w:val="24"/>
        </w:rPr>
        <w:t xml:space="preserve"> C oznacza liczbę punktów przyznanych w kryterium ceny, </w:t>
      </w:r>
      <w:proofErr w:type="spellStart"/>
      <w:r w:rsidRPr="00BC4F61">
        <w:rPr>
          <w:rFonts w:asciiTheme="minorHAnsi" w:hAnsiTheme="minorHAnsi" w:cstheme="minorHAnsi"/>
          <w:sz w:val="24"/>
          <w:szCs w:val="24"/>
        </w:rPr>
        <w:t>Cn</w:t>
      </w:r>
      <w:proofErr w:type="spellEnd"/>
      <w:r w:rsidRPr="00BC4F61">
        <w:rPr>
          <w:rFonts w:asciiTheme="minorHAnsi" w:hAnsiTheme="minorHAnsi" w:cstheme="minorHAnsi"/>
          <w:sz w:val="24"/>
          <w:szCs w:val="24"/>
        </w:rPr>
        <w:t xml:space="preserve"> </w:t>
      </w:r>
      <w:r w:rsidR="00BC4F61">
        <w:rPr>
          <w:rFonts w:asciiTheme="minorHAnsi" w:hAnsiTheme="minorHAnsi" w:cstheme="minorHAnsi"/>
          <w:sz w:val="24"/>
          <w:szCs w:val="24"/>
        </w:rPr>
        <w:t xml:space="preserve">- </w:t>
      </w:r>
      <w:r w:rsidRPr="00BC4F61">
        <w:rPr>
          <w:rFonts w:asciiTheme="minorHAnsi" w:hAnsiTheme="minorHAnsi" w:cstheme="minorHAnsi"/>
          <w:sz w:val="24"/>
          <w:szCs w:val="24"/>
        </w:rPr>
        <w:t xml:space="preserve">najniższą cenę spośród wszystkich ofert, a </w:t>
      </w:r>
      <w:proofErr w:type="spellStart"/>
      <w:r w:rsidRPr="00BC4F61">
        <w:rPr>
          <w:rFonts w:asciiTheme="minorHAnsi" w:hAnsiTheme="minorHAnsi" w:cstheme="minorHAnsi"/>
          <w:sz w:val="24"/>
          <w:szCs w:val="24"/>
        </w:rPr>
        <w:t>Cb</w:t>
      </w:r>
      <w:proofErr w:type="spellEnd"/>
      <w:r w:rsidRPr="00BC4F61">
        <w:rPr>
          <w:rFonts w:asciiTheme="minorHAnsi" w:hAnsiTheme="minorHAnsi" w:cstheme="minorHAnsi"/>
          <w:sz w:val="24"/>
          <w:szCs w:val="24"/>
        </w:rPr>
        <w:t xml:space="preserve"> – cenę oferty badanej.</w:t>
      </w:r>
    </w:p>
    <w:p w14:paraId="59EFF6A0" w14:textId="77777777" w:rsidR="00350927" w:rsidRPr="002051ED" w:rsidRDefault="00350927" w:rsidP="002051ED">
      <w:pPr>
        <w:pStyle w:val="Akapitzlist"/>
        <w:spacing w:after="0" w:line="360" w:lineRule="auto"/>
        <w:ind w:left="357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5EE2BDF1" w14:textId="62741FB4" w:rsidR="00DE634A" w:rsidRPr="002051ED" w:rsidRDefault="00DE634A" w:rsidP="002051ED">
      <w:pPr>
        <w:pStyle w:val="Akapitzlist"/>
        <w:shd w:val="clear" w:color="auto" w:fill="E7E6E6"/>
        <w:spacing w:after="0"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>Rozdział XI</w:t>
      </w:r>
      <w:r w:rsidR="00737C65">
        <w:rPr>
          <w:rFonts w:asciiTheme="minorHAnsi" w:hAnsiTheme="minorHAnsi" w:cstheme="minorHAnsi"/>
          <w:b/>
          <w:sz w:val="24"/>
          <w:szCs w:val="24"/>
        </w:rPr>
        <w:t>II</w:t>
      </w:r>
    </w:p>
    <w:p w14:paraId="5EE2BDF2" w14:textId="02384948" w:rsidR="00C272D8" w:rsidRPr="002051ED" w:rsidRDefault="00DE634A" w:rsidP="002051ED">
      <w:pPr>
        <w:pStyle w:val="Akapitzlist"/>
        <w:shd w:val="clear" w:color="auto" w:fill="E7E6E6"/>
        <w:spacing w:after="0"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>Przesłanki odrzucenia oferty</w:t>
      </w:r>
    </w:p>
    <w:p w14:paraId="5EE2BDF3" w14:textId="299CBA64" w:rsidR="00C272D8" w:rsidRPr="002051ED" w:rsidRDefault="00C272D8" w:rsidP="002051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Zamawiający odrzuci ofertę</w:t>
      </w:r>
      <w:r w:rsidR="00F47AE8" w:rsidRPr="002051ED">
        <w:rPr>
          <w:rFonts w:asciiTheme="minorHAnsi" w:hAnsiTheme="minorHAnsi" w:cstheme="minorHAnsi"/>
          <w:sz w:val="24"/>
          <w:szCs w:val="24"/>
        </w:rPr>
        <w:t xml:space="preserve"> Wykonawcy</w:t>
      </w:r>
      <w:r w:rsidRPr="002051ED">
        <w:rPr>
          <w:rFonts w:asciiTheme="minorHAnsi" w:hAnsiTheme="minorHAnsi" w:cstheme="minorHAnsi"/>
          <w:sz w:val="24"/>
          <w:szCs w:val="24"/>
        </w:rPr>
        <w:t xml:space="preserve"> w następujących sytuacjach:</w:t>
      </w:r>
    </w:p>
    <w:p w14:paraId="059CA6FB" w14:textId="77892E85" w:rsidR="00B86F7E" w:rsidRPr="002051ED" w:rsidRDefault="00B86F7E" w:rsidP="00BA56ED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9" w:name="_Hlk178684163"/>
      <w:r w:rsidRPr="002051ED">
        <w:rPr>
          <w:rFonts w:asciiTheme="minorHAnsi" w:hAnsiTheme="minorHAnsi" w:cstheme="minorHAnsi"/>
          <w:sz w:val="24"/>
          <w:szCs w:val="24"/>
        </w:rPr>
        <w:t>Wykonawca złoży ofertę po upływie terminu składania ofert;</w:t>
      </w:r>
    </w:p>
    <w:p w14:paraId="6EDF0502" w14:textId="64CA9DA0" w:rsidR="000F175C" w:rsidRPr="002051ED" w:rsidRDefault="000F175C" w:rsidP="00BA56ED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Wykonawca złoży więcej niż jedną ofertę lub ofertę na wykonanie części zamówienia;</w:t>
      </w:r>
    </w:p>
    <w:p w14:paraId="2C5290F2" w14:textId="37D4078D" w:rsidR="00B86F7E" w:rsidRPr="002051ED" w:rsidRDefault="00B86F7E" w:rsidP="00BA56ED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Wykonawca nie złoży</w:t>
      </w:r>
      <w:r w:rsidR="00A07F87"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="00935205" w:rsidRPr="002051ED">
        <w:rPr>
          <w:rFonts w:asciiTheme="minorHAnsi" w:hAnsiTheme="minorHAnsi" w:cstheme="minorHAnsi"/>
          <w:sz w:val="24"/>
          <w:szCs w:val="24"/>
        </w:rPr>
        <w:t>dokumentów na wezwanie, o którym mowa w rozdziale X pkt 2</w:t>
      </w:r>
      <w:r w:rsidR="00A50CCB" w:rsidRPr="002051ED">
        <w:rPr>
          <w:rFonts w:asciiTheme="minorHAnsi" w:hAnsiTheme="minorHAnsi" w:cstheme="minorHAnsi"/>
          <w:sz w:val="24"/>
          <w:szCs w:val="24"/>
        </w:rPr>
        <w:t>;</w:t>
      </w:r>
    </w:p>
    <w:p w14:paraId="2E84E250" w14:textId="71B02F57" w:rsidR="00A50CCB" w:rsidRPr="002051ED" w:rsidRDefault="00A50CCB" w:rsidP="00BA56ED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oferta zawierać</w:t>
      </w:r>
      <w:r w:rsidR="00A07F87" w:rsidRPr="002051ED">
        <w:rPr>
          <w:rFonts w:asciiTheme="minorHAnsi" w:hAnsiTheme="minorHAnsi" w:cstheme="minorHAnsi"/>
          <w:sz w:val="24"/>
          <w:szCs w:val="24"/>
        </w:rPr>
        <w:t xml:space="preserve"> będzie warunki </w:t>
      </w:r>
      <w:r w:rsidR="005865A9" w:rsidRPr="002051ED">
        <w:rPr>
          <w:rFonts w:asciiTheme="minorHAnsi" w:hAnsiTheme="minorHAnsi" w:cstheme="minorHAnsi"/>
          <w:sz w:val="24"/>
          <w:szCs w:val="24"/>
        </w:rPr>
        <w:t xml:space="preserve">wykonania zamówienia </w:t>
      </w:r>
      <w:r w:rsidR="00A07F87" w:rsidRPr="002051ED">
        <w:rPr>
          <w:rFonts w:asciiTheme="minorHAnsi" w:hAnsiTheme="minorHAnsi" w:cstheme="minorHAnsi"/>
          <w:sz w:val="24"/>
          <w:szCs w:val="24"/>
        </w:rPr>
        <w:t xml:space="preserve">niezgodne z </w:t>
      </w:r>
      <w:r w:rsidR="00B0629A" w:rsidRPr="002051ED">
        <w:rPr>
          <w:rFonts w:asciiTheme="minorHAnsi" w:hAnsiTheme="minorHAnsi" w:cstheme="minorHAnsi"/>
          <w:sz w:val="24"/>
          <w:szCs w:val="24"/>
        </w:rPr>
        <w:t>zapytaniem ofertowym;</w:t>
      </w:r>
    </w:p>
    <w:p w14:paraId="32AD1574" w14:textId="60092421" w:rsidR="00CD64E4" w:rsidRPr="002051ED" w:rsidRDefault="00CD64E4" w:rsidP="00BA56ED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oferta nie zostanie sporządzona zgodnie ze wzorem określonym w rozdziale </w:t>
      </w:r>
      <w:r w:rsidR="00E82DB1">
        <w:rPr>
          <w:rFonts w:asciiTheme="minorHAnsi" w:hAnsiTheme="minorHAnsi" w:cstheme="minorHAnsi"/>
          <w:sz w:val="24"/>
          <w:szCs w:val="24"/>
        </w:rPr>
        <w:t xml:space="preserve">VIII </w:t>
      </w:r>
      <w:r w:rsidR="003B5883" w:rsidRPr="002051ED">
        <w:rPr>
          <w:rFonts w:asciiTheme="minorHAnsi" w:hAnsiTheme="minorHAnsi" w:cstheme="minorHAnsi"/>
          <w:sz w:val="24"/>
          <w:szCs w:val="24"/>
        </w:rPr>
        <w:t>pkt 2</w:t>
      </w:r>
      <w:r w:rsidRPr="002051ED">
        <w:rPr>
          <w:rFonts w:asciiTheme="minorHAnsi" w:hAnsiTheme="minorHAnsi" w:cstheme="minorHAnsi"/>
          <w:sz w:val="24"/>
          <w:szCs w:val="24"/>
        </w:rPr>
        <w:t>;</w:t>
      </w:r>
    </w:p>
    <w:p w14:paraId="0A1CA738" w14:textId="121DA56B" w:rsidR="00B0629A" w:rsidRPr="002051ED" w:rsidRDefault="005865A9" w:rsidP="00BA56ED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oferta nie zostanie </w:t>
      </w:r>
      <w:r w:rsidR="00445999" w:rsidRPr="002051ED">
        <w:rPr>
          <w:rFonts w:asciiTheme="minorHAnsi" w:hAnsiTheme="minorHAnsi" w:cstheme="minorHAnsi"/>
          <w:sz w:val="24"/>
          <w:szCs w:val="24"/>
        </w:rPr>
        <w:t xml:space="preserve">sporządzona w formie określonej w rozdziale </w:t>
      </w:r>
      <w:r w:rsidR="00D530F4">
        <w:rPr>
          <w:rFonts w:asciiTheme="minorHAnsi" w:hAnsiTheme="minorHAnsi" w:cstheme="minorHAnsi"/>
          <w:sz w:val="24"/>
          <w:szCs w:val="24"/>
        </w:rPr>
        <w:t>VIII</w:t>
      </w:r>
      <w:r w:rsidR="00BE724E"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="006F2FE8" w:rsidRPr="002051ED">
        <w:rPr>
          <w:rFonts w:asciiTheme="minorHAnsi" w:hAnsiTheme="minorHAnsi" w:cstheme="minorHAnsi"/>
          <w:sz w:val="24"/>
          <w:szCs w:val="24"/>
        </w:rPr>
        <w:t>pkt</w:t>
      </w:r>
      <w:r w:rsidR="00445999" w:rsidRPr="002051ED">
        <w:rPr>
          <w:rFonts w:asciiTheme="minorHAnsi" w:hAnsiTheme="minorHAnsi" w:cstheme="minorHAnsi"/>
          <w:sz w:val="24"/>
          <w:szCs w:val="24"/>
        </w:rPr>
        <w:t xml:space="preserve"> 3;</w:t>
      </w:r>
    </w:p>
    <w:p w14:paraId="7678A3C5" w14:textId="165FAC4D" w:rsidR="00445999" w:rsidRPr="002051ED" w:rsidRDefault="00445999" w:rsidP="00BA56ED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oferta nie zostanie złożona w sposób określony w </w:t>
      </w:r>
      <w:r w:rsidR="00C42530" w:rsidRPr="002051ED">
        <w:rPr>
          <w:rFonts w:asciiTheme="minorHAnsi" w:hAnsiTheme="minorHAnsi" w:cstheme="minorHAnsi"/>
          <w:sz w:val="24"/>
          <w:szCs w:val="24"/>
        </w:rPr>
        <w:t xml:space="preserve">rozdziale </w:t>
      </w:r>
      <w:r w:rsidR="00D530F4">
        <w:rPr>
          <w:rFonts w:asciiTheme="minorHAnsi" w:hAnsiTheme="minorHAnsi" w:cstheme="minorHAnsi"/>
          <w:sz w:val="24"/>
          <w:szCs w:val="24"/>
        </w:rPr>
        <w:t>I</w:t>
      </w:r>
      <w:r w:rsidR="00C42530" w:rsidRPr="002051ED">
        <w:rPr>
          <w:rFonts w:asciiTheme="minorHAnsi" w:hAnsiTheme="minorHAnsi" w:cstheme="minorHAnsi"/>
          <w:sz w:val="24"/>
          <w:szCs w:val="24"/>
        </w:rPr>
        <w:t>X pkt 1</w:t>
      </w:r>
      <w:r w:rsidR="000B2A4B" w:rsidRPr="002051ED">
        <w:rPr>
          <w:rFonts w:asciiTheme="minorHAnsi" w:hAnsiTheme="minorHAnsi" w:cstheme="minorHAnsi"/>
          <w:sz w:val="24"/>
          <w:szCs w:val="24"/>
        </w:rPr>
        <w:t>;</w:t>
      </w:r>
    </w:p>
    <w:bookmarkEnd w:id="9"/>
    <w:p w14:paraId="06D078DE" w14:textId="66362CD5" w:rsidR="00C06A90" w:rsidRPr="002051ED" w:rsidRDefault="00C06A90" w:rsidP="00BA56ED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oferta zostanie złożon</w:t>
      </w:r>
      <w:r w:rsidR="00493ED9" w:rsidRPr="002051ED">
        <w:rPr>
          <w:rFonts w:asciiTheme="minorHAnsi" w:hAnsiTheme="minorHAnsi" w:cstheme="minorHAnsi"/>
          <w:sz w:val="24"/>
          <w:szCs w:val="24"/>
        </w:rPr>
        <w:t>a</w:t>
      </w:r>
      <w:r w:rsidRPr="002051ED">
        <w:rPr>
          <w:rFonts w:asciiTheme="minorHAnsi" w:hAnsiTheme="minorHAnsi" w:cstheme="minorHAnsi"/>
          <w:sz w:val="24"/>
          <w:szCs w:val="24"/>
        </w:rPr>
        <w:t xml:space="preserve"> przez wykonawcę podlegającego wykluczeniu z postępowania;</w:t>
      </w:r>
    </w:p>
    <w:p w14:paraId="5EE2BDF6" w14:textId="753BAA8F" w:rsidR="00C272D8" w:rsidRPr="002051ED" w:rsidRDefault="00C42530" w:rsidP="00BA56ED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oferta </w:t>
      </w:r>
      <w:r w:rsidR="008C4995" w:rsidRPr="002051ED">
        <w:rPr>
          <w:rFonts w:asciiTheme="minorHAnsi" w:hAnsiTheme="minorHAnsi" w:cstheme="minorHAnsi"/>
          <w:sz w:val="24"/>
          <w:szCs w:val="24"/>
        </w:rPr>
        <w:t>z</w:t>
      </w:r>
      <w:r w:rsidR="00C272D8" w:rsidRPr="002051ED">
        <w:rPr>
          <w:rFonts w:asciiTheme="minorHAnsi" w:hAnsiTheme="minorHAnsi" w:cstheme="minorHAnsi"/>
          <w:sz w:val="24"/>
          <w:szCs w:val="24"/>
        </w:rPr>
        <w:t>awiera</w:t>
      </w:r>
      <w:r w:rsidRPr="002051ED">
        <w:rPr>
          <w:rFonts w:asciiTheme="minorHAnsi" w:hAnsiTheme="minorHAnsi" w:cstheme="minorHAnsi"/>
          <w:sz w:val="24"/>
          <w:szCs w:val="24"/>
        </w:rPr>
        <w:t>ć będzie</w:t>
      </w:r>
      <w:r w:rsidR="00C272D8" w:rsidRPr="002051ED">
        <w:rPr>
          <w:rFonts w:asciiTheme="minorHAnsi" w:hAnsiTheme="minorHAnsi" w:cstheme="minorHAnsi"/>
          <w:sz w:val="24"/>
          <w:szCs w:val="24"/>
        </w:rPr>
        <w:t xml:space="preserve"> rażąco niską cenę w stosunku do przedmiotu zamówienia</w:t>
      </w:r>
      <w:r w:rsidR="000B2A4B" w:rsidRPr="002051ED">
        <w:rPr>
          <w:rFonts w:asciiTheme="minorHAnsi" w:hAnsiTheme="minorHAnsi" w:cstheme="minorHAnsi"/>
          <w:sz w:val="24"/>
          <w:szCs w:val="24"/>
        </w:rPr>
        <w:t>;</w:t>
      </w:r>
    </w:p>
    <w:p w14:paraId="4BEFD1EC" w14:textId="5BA08191" w:rsidR="00544225" w:rsidRPr="002051ED" w:rsidRDefault="00544225" w:rsidP="00BA56ED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oferta zawierać będzie błędy w obliczeniu ceny;</w:t>
      </w:r>
    </w:p>
    <w:p w14:paraId="5EE2BDF7" w14:textId="280F1E3E" w:rsidR="00C272D8" w:rsidRPr="002051ED" w:rsidRDefault="00C42530" w:rsidP="00BA56ED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złożenie oferty</w:t>
      </w:r>
      <w:r w:rsidR="00C272D8" w:rsidRPr="002051ED">
        <w:rPr>
          <w:rFonts w:asciiTheme="minorHAnsi" w:hAnsiTheme="minorHAnsi" w:cstheme="minorHAnsi"/>
          <w:sz w:val="24"/>
          <w:szCs w:val="24"/>
        </w:rPr>
        <w:t xml:space="preserve"> stanowi</w:t>
      </w:r>
      <w:r w:rsidRPr="002051ED">
        <w:rPr>
          <w:rFonts w:asciiTheme="minorHAnsi" w:hAnsiTheme="minorHAnsi" w:cstheme="minorHAnsi"/>
          <w:sz w:val="24"/>
          <w:szCs w:val="24"/>
        </w:rPr>
        <w:t>ć będzie</w:t>
      </w:r>
      <w:r w:rsidR="00C272D8" w:rsidRPr="002051ED">
        <w:rPr>
          <w:rFonts w:asciiTheme="minorHAnsi" w:hAnsiTheme="minorHAnsi" w:cstheme="minorHAnsi"/>
          <w:sz w:val="24"/>
          <w:szCs w:val="24"/>
        </w:rPr>
        <w:t xml:space="preserve"> czyn nieuczciwej konkurencji w rozumieniu przepisów o</w:t>
      </w:r>
      <w:r w:rsidR="000A0EF9" w:rsidRPr="002051ED">
        <w:rPr>
          <w:rFonts w:asciiTheme="minorHAnsi" w:hAnsiTheme="minorHAnsi" w:cstheme="minorHAnsi"/>
          <w:sz w:val="24"/>
          <w:szCs w:val="24"/>
        </w:rPr>
        <w:t> </w:t>
      </w:r>
      <w:r w:rsidR="00C272D8" w:rsidRPr="002051ED">
        <w:rPr>
          <w:rFonts w:asciiTheme="minorHAnsi" w:hAnsiTheme="minorHAnsi" w:cstheme="minorHAnsi"/>
          <w:sz w:val="24"/>
          <w:szCs w:val="24"/>
        </w:rPr>
        <w:t>zwalczaniu nieuczciwej konkurencji</w:t>
      </w:r>
      <w:r w:rsidR="000B2A4B" w:rsidRPr="002051ED">
        <w:rPr>
          <w:rFonts w:asciiTheme="minorHAnsi" w:hAnsiTheme="minorHAnsi" w:cstheme="minorHAnsi"/>
          <w:sz w:val="24"/>
          <w:szCs w:val="24"/>
        </w:rPr>
        <w:t>;</w:t>
      </w:r>
    </w:p>
    <w:p w14:paraId="5EE2BDF8" w14:textId="4E2E7CC0" w:rsidR="00C272D8" w:rsidRPr="002051ED" w:rsidRDefault="00C272D8" w:rsidP="00BA56ED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Wykonawca nie wyrazi</w:t>
      </w:r>
      <w:r w:rsidR="00984F6C"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Pr="002051ED">
        <w:rPr>
          <w:rFonts w:asciiTheme="minorHAnsi" w:hAnsiTheme="minorHAnsi" w:cstheme="minorHAnsi"/>
          <w:sz w:val="24"/>
          <w:szCs w:val="24"/>
        </w:rPr>
        <w:t>zgody na przedłużenie terminu związania ofertą</w:t>
      </w:r>
      <w:r w:rsidR="000B2A4B" w:rsidRPr="002051ED">
        <w:rPr>
          <w:rFonts w:asciiTheme="minorHAnsi" w:hAnsiTheme="minorHAnsi" w:cstheme="minorHAnsi"/>
          <w:sz w:val="24"/>
          <w:szCs w:val="24"/>
        </w:rPr>
        <w:t>;</w:t>
      </w:r>
    </w:p>
    <w:p w14:paraId="47F0FECB" w14:textId="7B00FE13" w:rsidR="00E337B7" w:rsidRPr="002051ED" w:rsidRDefault="00E337B7" w:rsidP="00BA56ED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oferta dodatkowa zawierać będzie cenę wyższą niż w uprzednio złożonej ofercie;</w:t>
      </w:r>
    </w:p>
    <w:p w14:paraId="11E6F51F" w14:textId="59677BBF" w:rsidR="009663D6" w:rsidRDefault="00984F6C" w:rsidP="00BA56ED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oferta będzie</w:t>
      </w:r>
      <w:r w:rsidR="00C272D8" w:rsidRPr="002051ED">
        <w:rPr>
          <w:rFonts w:asciiTheme="minorHAnsi" w:hAnsiTheme="minorHAnsi" w:cstheme="minorHAnsi"/>
          <w:sz w:val="24"/>
          <w:szCs w:val="24"/>
        </w:rPr>
        <w:t xml:space="preserve"> nieważna na podstawie odrębnych przepisów.</w:t>
      </w:r>
    </w:p>
    <w:p w14:paraId="0C0AB0CC" w14:textId="77777777" w:rsidR="000446D6" w:rsidRPr="00BA56ED" w:rsidRDefault="000446D6" w:rsidP="00BA56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DFA" w14:textId="64EC6B70" w:rsidR="00DE634A" w:rsidRPr="002051ED" w:rsidRDefault="00DE634A" w:rsidP="002051ED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lastRenderedPageBreak/>
        <w:t>Rozdział X</w:t>
      </w:r>
      <w:r w:rsidR="00737C65">
        <w:rPr>
          <w:rFonts w:asciiTheme="minorHAnsi" w:hAnsiTheme="minorHAnsi" w:cstheme="minorHAnsi"/>
          <w:b/>
          <w:sz w:val="24"/>
          <w:szCs w:val="24"/>
        </w:rPr>
        <w:t>I</w:t>
      </w:r>
      <w:r w:rsidR="00C335DE" w:rsidRPr="002051ED">
        <w:rPr>
          <w:rFonts w:asciiTheme="minorHAnsi" w:hAnsiTheme="minorHAnsi" w:cstheme="minorHAnsi"/>
          <w:b/>
          <w:sz w:val="24"/>
          <w:szCs w:val="24"/>
        </w:rPr>
        <w:t>V</w:t>
      </w:r>
    </w:p>
    <w:p w14:paraId="5EE2BDFB" w14:textId="0D150E3C" w:rsidR="00C272D8" w:rsidRPr="002051ED" w:rsidRDefault="00DE634A" w:rsidP="002051ED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>Opis sposobu obliczenia ceny</w:t>
      </w:r>
    </w:p>
    <w:p w14:paraId="5EE2BDFC" w14:textId="74712A48" w:rsidR="00C272D8" w:rsidRPr="002051ED" w:rsidRDefault="00C272D8" w:rsidP="00BA56ED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Wykonawca</w:t>
      </w:r>
      <w:r w:rsidR="00BB6A06" w:rsidRPr="002051ED">
        <w:rPr>
          <w:rFonts w:asciiTheme="minorHAnsi" w:hAnsiTheme="minorHAnsi" w:cstheme="minorHAnsi"/>
          <w:sz w:val="24"/>
          <w:szCs w:val="24"/>
        </w:rPr>
        <w:t>,</w:t>
      </w:r>
      <w:r w:rsidRPr="002051ED">
        <w:rPr>
          <w:rFonts w:asciiTheme="minorHAnsi" w:hAnsiTheme="minorHAnsi" w:cstheme="minorHAnsi"/>
          <w:sz w:val="24"/>
          <w:szCs w:val="24"/>
        </w:rPr>
        <w:t xml:space="preserve"> uwzględniając wszystkie wymogi zawarte w niniejszym Zapytaniu Ofertowym, powinien w cenie brutto ująć wszelkie koszty niezbędne dla prawidłowego i</w:t>
      </w:r>
      <w:r w:rsidR="00097FB0" w:rsidRPr="002051ED">
        <w:rPr>
          <w:rFonts w:asciiTheme="minorHAnsi" w:hAnsiTheme="minorHAnsi" w:cstheme="minorHAnsi"/>
          <w:sz w:val="24"/>
          <w:szCs w:val="24"/>
        </w:rPr>
        <w:t> </w:t>
      </w:r>
      <w:r w:rsidRPr="002051ED">
        <w:rPr>
          <w:rFonts w:asciiTheme="minorHAnsi" w:hAnsiTheme="minorHAnsi" w:cstheme="minorHAnsi"/>
          <w:sz w:val="24"/>
          <w:szCs w:val="24"/>
        </w:rPr>
        <w:t>pełnego wykonania przedmiotu zamówienia, a także uwzględnić inne podatki i opłaty.</w:t>
      </w:r>
    </w:p>
    <w:p w14:paraId="5EE2BDFD" w14:textId="4AA80AF5" w:rsidR="00C272D8" w:rsidRPr="002051ED" w:rsidRDefault="00C272D8" w:rsidP="00BA56ED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Zamawiający przyjął w niniejszym postępowaniu za podstawę rozliczenia za wykonanie przedmiotu zamówienia wynagrodzenie ryczałtowe, które musi uwzględniać wszystkie wymagania niniejszego Zapytania Ofertowego wraz z załącznikami oraz obejmować wszelkie koszty</w:t>
      </w:r>
      <w:r w:rsidR="00BB6A06" w:rsidRPr="002051ED">
        <w:rPr>
          <w:rFonts w:asciiTheme="minorHAnsi" w:hAnsiTheme="minorHAnsi" w:cstheme="minorHAnsi"/>
          <w:sz w:val="24"/>
          <w:szCs w:val="24"/>
        </w:rPr>
        <w:t>,</w:t>
      </w:r>
      <w:r w:rsidRPr="002051ED">
        <w:rPr>
          <w:rFonts w:asciiTheme="minorHAnsi" w:hAnsiTheme="minorHAnsi" w:cstheme="minorHAnsi"/>
          <w:sz w:val="24"/>
          <w:szCs w:val="24"/>
        </w:rPr>
        <w:t xml:space="preserve"> jakie poniesie Wykonawca z tytułu należytej oraz zgodnej z</w:t>
      </w:r>
      <w:r w:rsidR="00097FB0" w:rsidRPr="002051ED">
        <w:rPr>
          <w:rFonts w:asciiTheme="minorHAnsi" w:hAnsiTheme="minorHAnsi" w:cstheme="minorHAnsi"/>
          <w:sz w:val="24"/>
          <w:szCs w:val="24"/>
        </w:rPr>
        <w:t> </w:t>
      </w:r>
      <w:r w:rsidRPr="002051ED">
        <w:rPr>
          <w:rFonts w:asciiTheme="minorHAnsi" w:hAnsiTheme="minorHAnsi" w:cstheme="minorHAnsi"/>
          <w:sz w:val="24"/>
          <w:szCs w:val="24"/>
        </w:rPr>
        <w:t>obowiązującymi przepisami realizacji przedmiotu zamówienia, w tym w szczególności wszystkie koszty bezpośrednie i pośrednie związane z poprawnym wykonaniem przedmiotu zamówienia.</w:t>
      </w:r>
    </w:p>
    <w:p w14:paraId="5EE2BDFE" w14:textId="77777777" w:rsidR="00C272D8" w:rsidRPr="002051ED" w:rsidRDefault="00C272D8" w:rsidP="00BA56ED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Wszystkie koszty, które będą opłacane przez Wykonawcę w ramach realizacji przedmiotu zamówienia, muszą być wliczone do ceny oferty złożonej przez Wykonawcę.</w:t>
      </w:r>
    </w:p>
    <w:p w14:paraId="5EE2BDFF" w14:textId="77777777" w:rsidR="00C272D8" w:rsidRPr="002051ED" w:rsidRDefault="00C272D8" w:rsidP="00BA56ED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Cena musi być podana w złotych polskich z dokładnością do dwóch miejsc po przecinku.</w:t>
      </w:r>
    </w:p>
    <w:p w14:paraId="5EE2BE00" w14:textId="6D06ADF6" w:rsidR="00C272D8" w:rsidRPr="002051ED" w:rsidRDefault="00C272D8" w:rsidP="00BA56ED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Wykonawca zobowiązany jest do określenia w </w:t>
      </w:r>
      <w:r w:rsidR="000630EC" w:rsidRPr="002051ED">
        <w:rPr>
          <w:rFonts w:asciiTheme="minorHAnsi" w:hAnsiTheme="minorHAnsi" w:cstheme="minorHAnsi"/>
          <w:sz w:val="24"/>
          <w:szCs w:val="24"/>
        </w:rPr>
        <w:t>ofercie</w:t>
      </w:r>
      <w:r w:rsidRPr="002051ED">
        <w:rPr>
          <w:rFonts w:asciiTheme="minorHAnsi" w:hAnsiTheme="minorHAnsi" w:cstheme="minorHAnsi"/>
          <w:sz w:val="24"/>
          <w:szCs w:val="24"/>
        </w:rPr>
        <w:t xml:space="preserve"> ceny brutto</w:t>
      </w:r>
      <w:r w:rsidR="00F373BA" w:rsidRPr="002051ED">
        <w:rPr>
          <w:rFonts w:asciiTheme="minorHAnsi" w:hAnsiTheme="minorHAnsi" w:cstheme="minorHAnsi"/>
          <w:sz w:val="24"/>
          <w:szCs w:val="24"/>
        </w:rPr>
        <w:t xml:space="preserve"> za wykonanie całości zamówienia oraz cen brutto,</w:t>
      </w:r>
      <w:r w:rsidRPr="002051ED">
        <w:rPr>
          <w:rFonts w:asciiTheme="minorHAnsi" w:hAnsiTheme="minorHAnsi" w:cstheme="minorHAnsi"/>
          <w:sz w:val="24"/>
          <w:szCs w:val="24"/>
        </w:rPr>
        <w:t xml:space="preserve"> z uwzględnieniem wartości podatku VAT oraz </w:t>
      </w:r>
      <w:r w:rsidR="00B54C30" w:rsidRPr="002051ED">
        <w:rPr>
          <w:rFonts w:asciiTheme="minorHAnsi" w:hAnsiTheme="minorHAnsi" w:cstheme="minorHAnsi"/>
          <w:sz w:val="24"/>
          <w:szCs w:val="24"/>
        </w:rPr>
        <w:t>cen</w:t>
      </w:r>
      <w:r w:rsidRPr="002051ED">
        <w:rPr>
          <w:rFonts w:asciiTheme="minorHAnsi" w:hAnsiTheme="minorHAnsi" w:cstheme="minorHAnsi"/>
          <w:sz w:val="24"/>
          <w:szCs w:val="24"/>
        </w:rPr>
        <w:t xml:space="preserve"> netto</w:t>
      </w:r>
      <w:r w:rsidR="00B54C30" w:rsidRPr="002051ED">
        <w:rPr>
          <w:rFonts w:asciiTheme="minorHAnsi" w:hAnsiTheme="minorHAnsi" w:cstheme="minorHAnsi"/>
          <w:sz w:val="24"/>
          <w:szCs w:val="24"/>
        </w:rPr>
        <w:t>, poszczególnych urządzeń stanowiących przedmiot dostawy.</w:t>
      </w:r>
      <w:r w:rsidR="00817BD7" w:rsidRPr="002051ED">
        <w:rPr>
          <w:rFonts w:asciiTheme="minorHAnsi" w:hAnsiTheme="minorHAnsi" w:cstheme="minorHAnsi"/>
          <w:sz w:val="24"/>
          <w:szCs w:val="24"/>
        </w:rPr>
        <w:t xml:space="preserve"> Suma cen brutto urządzeń stanowić </w:t>
      </w:r>
      <w:r w:rsidR="000630EC" w:rsidRPr="002051ED">
        <w:rPr>
          <w:rFonts w:asciiTheme="minorHAnsi" w:hAnsiTheme="minorHAnsi" w:cstheme="minorHAnsi"/>
          <w:sz w:val="24"/>
          <w:szCs w:val="24"/>
        </w:rPr>
        <w:t>będzie łączną cenę brutto za wykonanie zamówienia.</w:t>
      </w:r>
    </w:p>
    <w:p w14:paraId="5EE2BE01" w14:textId="7A5CFDC6" w:rsidR="00C272D8" w:rsidRPr="002051ED" w:rsidRDefault="00C272D8" w:rsidP="00BA56ED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Wyklucza się możliwość roszczeń Wykonawcy z tytułu błędnego skalkulowania ceny lub pominięcia elementów niezbędnych do wykonania zamówienia,</w:t>
      </w:r>
      <w:r w:rsidR="00F54E30"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Pr="002051ED">
        <w:rPr>
          <w:rFonts w:asciiTheme="minorHAnsi" w:hAnsiTheme="minorHAnsi" w:cstheme="minorHAnsi"/>
          <w:sz w:val="24"/>
          <w:szCs w:val="24"/>
        </w:rPr>
        <w:t>a wszystkie utrudnienia wynikające z warunków realizacji Wykonawca winien uwzględnić w podanej cenie oferty.</w:t>
      </w:r>
    </w:p>
    <w:p w14:paraId="5EE2BE02" w14:textId="6D562605" w:rsidR="00C272D8" w:rsidRPr="002051ED" w:rsidRDefault="00C272D8" w:rsidP="00BA56ED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W razie zaistnienia wątpliwości co do wskazanej przez Wykonawcę ceny wykonania zamówienia, Zamawiający może zbadać cenę oferty. Obowiązek wykazania, że oferta nie zawiera rażąco niskiej ceny, spoczywa na Wykonawcy.</w:t>
      </w:r>
    </w:p>
    <w:p w14:paraId="5EE2BE04" w14:textId="1E7882D9" w:rsidR="00C272D8" w:rsidRPr="002051ED" w:rsidRDefault="00C272D8" w:rsidP="00BA56ED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Zamawiający </w:t>
      </w:r>
      <w:r w:rsidR="0061150D" w:rsidRPr="002051ED">
        <w:rPr>
          <w:rFonts w:asciiTheme="minorHAnsi" w:hAnsiTheme="minorHAnsi" w:cstheme="minorHAnsi"/>
          <w:sz w:val="24"/>
          <w:szCs w:val="24"/>
        </w:rPr>
        <w:t xml:space="preserve">może zwrócić </w:t>
      </w:r>
      <w:r w:rsidRPr="002051ED">
        <w:rPr>
          <w:rFonts w:asciiTheme="minorHAnsi" w:hAnsiTheme="minorHAnsi" w:cstheme="minorHAnsi"/>
          <w:sz w:val="24"/>
          <w:szCs w:val="24"/>
        </w:rPr>
        <w:t xml:space="preserve">się o udzielenie wyjaśnień, w tym złożenie dowodów, dotyczących wyliczenia ceny lub kosztu, w szczególności w zakresie: </w:t>
      </w:r>
    </w:p>
    <w:p w14:paraId="1ADF044E" w14:textId="548578B4" w:rsidR="0061150D" w:rsidRPr="002051ED" w:rsidRDefault="0061150D" w:rsidP="00BA56ED">
      <w:pPr>
        <w:pStyle w:val="Akapitzlist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lastRenderedPageBreak/>
        <w:t>zarządzania procesem produkcji;</w:t>
      </w:r>
    </w:p>
    <w:p w14:paraId="78B4E2F9" w14:textId="49C8671F" w:rsidR="0061150D" w:rsidRPr="002051ED" w:rsidRDefault="0061150D" w:rsidP="00BA56ED">
      <w:pPr>
        <w:pStyle w:val="Akapitzlist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wybranych rozwiązań technicznych</w:t>
      </w:r>
      <w:r w:rsidR="003765F1" w:rsidRPr="002051ED">
        <w:rPr>
          <w:rFonts w:asciiTheme="minorHAnsi" w:hAnsiTheme="minorHAnsi" w:cstheme="minorHAnsi"/>
          <w:sz w:val="24"/>
          <w:szCs w:val="24"/>
        </w:rPr>
        <w:t xml:space="preserve"> lub </w:t>
      </w:r>
      <w:r w:rsidRPr="002051ED">
        <w:rPr>
          <w:rFonts w:asciiTheme="minorHAnsi" w:hAnsiTheme="minorHAnsi" w:cstheme="minorHAnsi"/>
          <w:sz w:val="24"/>
          <w:szCs w:val="24"/>
        </w:rPr>
        <w:t>wyjątkowo korzystnych warunków dostaw,;</w:t>
      </w:r>
    </w:p>
    <w:p w14:paraId="4E7464F7" w14:textId="505E06A4" w:rsidR="0061150D" w:rsidRPr="002051ED" w:rsidRDefault="0061150D" w:rsidP="00BA56ED">
      <w:pPr>
        <w:pStyle w:val="Akapitzlist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oryginalności dostaw oferowanych przez wykonawcę;</w:t>
      </w:r>
    </w:p>
    <w:p w14:paraId="625230F8" w14:textId="7BB7F070" w:rsidR="0061150D" w:rsidRPr="002051ED" w:rsidRDefault="0061150D" w:rsidP="00BA56ED">
      <w:pPr>
        <w:pStyle w:val="Akapitzlist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zgodności z przepisami dotyczącymi kosztów pracy, których wartość przyjęta do ustalenia ceny nie może być niższa od minimalnego wynagrodzenia za pracę albo minimalnej stawki godzinowej, ustalonych na podstawie przepisów ustawy z dnia 10</w:t>
      </w:r>
      <w:r w:rsidR="00097FB0" w:rsidRPr="002051ED">
        <w:rPr>
          <w:rFonts w:asciiTheme="minorHAnsi" w:hAnsiTheme="minorHAnsi" w:cstheme="minorHAnsi"/>
          <w:sz w:val="24"/>
          <w:szCs w:val="24"/>
        </w:rPr>
        <w:t> </w:t>
      </w:r>
      <w:r w:rsidRPr="002051ED">
        <w:rPr>
          <w:rFonts w:asciiTheme="minorHAnsi" w:hAnsiTheme="minorHAnsi" w:cstheme="minorHAnsi"/>
          <w:sz w:val="24"/>
          <w:szCs w:val="24"/>
        </w:rPr>
        <w:t>października 2002 r. o minimalnym wynagrodzeniu za pracę lub przepisów odrębnych właściwych dla spraw, z którymi związane jest realizowane zamówienie;</w:t>
      </w:r>
    </w:p>
    <w:p w14:paraId="062D80C0" w14:textId="76F2233B" w:rsidR="0061150D" w:rsidRPr="002051ED" w:rsidRDefault="0061150D" w:rsidP="00BA56ED">
      <w:pPr>
        <w:pStyle w:val="Akapitzlist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zgodności z prawem w rozumieniu przepisów o postępowaniu w sprawach dotyczących pomocy publicznej;</w:t>
      </w:r>
    </w:p>
    <w:p w14:paraId="1AB0F362" w14:textId="0FFA6F98" w:rsidR="0061150D" w:rsidRPr="002051ED" w:rsidRDefault="0061150D" w:rsidP="00BA56ED">
      <w:pPr>
        <w:pStyle w:val="Akapitzlist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zgodności z przepisami z zakresu prawa pracy i zabezpieczenia społecznego, obowiązującymi w miejscu, w którym realizowane jest zamówienie;</w:t>
      </w:r>
    </w:p>
    <w:p w14:paraId="1175C1D5" w14:textId="52ACEF2A" w:rsidR="0061150D" w:rsidRPr="002051ED" w:rsidRDefault="0061150D" w:rsidP="00BA56ED">
      <w:pPr>
        <w:pStyle w:val="Akapitzlist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zgodności z przepisami z zakresu ochrony środowiska;</w:t>
      </w:r>
    </w:p>
    <w:p w14:paraId="29516F2B" w14:textId="039C1D02" w:rsidR="00280E47" w:rsidRPr="002051ED" w:rsidRDefault="0061150D" w:rsidP="00BA56ED">
      <w:pPr>
        <w:pStyle w:val="Akapitzlist"/>
        <w:numPr>
          <w:ilvl w:val="0"/>
          <w:numId w:val="7"/>
        </w:numPr>
        <w:spacing w:after="0" w:line="360" w:lineRule="auto"/>
        <w:ind w:left="714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wypełniania obowiązków związanych z powierzeniem wykonania części zamówienia podwykonawcy.</w:t>
      </w:r>
    </w:p>
    <w:p w14:paraId="355FB3BB" w14:textId="77777777" w:rsidR="002768B8" w:rsidRPr="002051ED" w:rsidRDefault="002768B8" w:rsidP="002051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E2BE0D" w14:textId="5CE29A40" w:rsidR="00DE634A" w:rsidRPr="002051ED" w:rsidRDefault="00DE634A" w:rsidP="002051ED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bookmarkStart w:id="10" w:name="_Hlk178686550"/>
      <w:r w:rsidRPr="002051ED">
        <w:rPr>
          <w:rFonts w:asciiTheme="minorHAnsi" w:hAnsiTheme="minorHAnsi" w:cstheme="minorHAnsi"/>
          <w:b/>
          <w:sz w:val="24"/>
          <w:szCs w:val="24"/>
        </w:rPr>
        <w:t>Rozdział X</w:t>
      </w:r>
      <w:r w:rsidR="00AA4199" w:rsidRPr="002051ED">
        <w:rPr>
          <w:rFonts w:asciiTheme="minorHAnsi" w:hAnsiTheme="minorHAnsi" w:cstheme="minorHAnsi"/>
          <w:b/>
          <w:sz w:val="24"/>
          <w:szCs w:val="24"/>
        </w:rPr>
        <w:t>V</w:t>
      </w:r>
    </w:p>
    <w:p w14:paraId="5EE2BE0E" w14:textId="7BCFCD43" w:rsidR="00C272D8" w:rsidRPr="002051ED" w:rsidRDefault="00C272D8" w:rsidP="002051ED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>I</w:t>
      </w:r>
      <w:r w:rsidR="00DE634A" w:rsidRPr="002051ED">
        <w:rPr>
          <w:rFonts w:asciiTheme="minorHAnsi" w:hAnsiTheme="minorHAnsi" w:cstheme="minorHAnsi"/>
          <w:b/>
          <w:sz w:val="24"/>
          <w:szCs w:val="24"/>
        </w:rPr>
        <w:t>nformacje o sposobie porozumiewania się z Zamawiającym</w:t>
      </w:r>
    </w:p>
    <w:p w14:paraId="70E1BFA3" w14:textId="734911CC" w:rsidR="00C37030" w:rsidRPr="002051ED" w:rsidRDefault="00C37030" w:rsidP="00BA56ED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11" w:name="_Hlk183081564"/>
      <w:bookmarkStart w:id="12" w:name="_Hlk535253250"/>
      <w:bookmarkEnd w:id="10"/>
      <w:r w:rsidRPr="002051ED">
        <w:rPr>
          <w:rFonts w:asciiTheme="minorHAnsi" w:hAnsiTheme="minorHAnsi" w:cstheme="minorHAnsi"/>
          <w:sz w:val="24"/>
          <w:szCs w:val="24"/>
        </w:rPr>
        <w:t xml:space="preserve">Komunikacja między </w:t>
      </w:r>
      <w:r w:rsidR="009508CB" w:rsidRPr="002051ED">
        <w:rPr>
          <w:rFonts w:asciiTheme="minorHAnsi" w:hAnsiTheme="minorHAnsi" w:cstheme="minorHAnsi"/>
          <w:sz w:val="24"/>
          <w:szCs w:val="24"/>
        </w:rPr>
        <w:t>Z</w:t>
      </w:r>
      <w:r w:rsidRPr="002051ED">
        <w:rPr>
          <w:rFonts w:asciiTheme="minorHAnsi" w:hAnsiTheme="minorHAnsi" w:cstheme="minorHAnsi"/>
          <w:sz w:val="24"/>
          <w:szCs w:val="24"/>
        </w:rPr>
        <w:t>amawiającym</w:t>
      </w:r>
      <w:r w:rsidR="009508CB"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Pr="002051ED">
        <w:rPr>
          <w:rFonts w:asciiTheme="minorHAnsi" w:hAnsiTheme="minorHAnsi" w:cstheme="minorHAnsi"/>
          <w:sz w:val="24"/>
          <w:szCs w:val="24"/>
        </w:rPr>
        <w:t xml:space="preserve">a </w:t>
      </w:r>
      <w:r w:rsidR="009508CB" w:rsidRPr="002051ED">
        <w:rPr>
          <w:rFonts w:asciiTheme="minorHAnsi" w:hAnsiTheme="minorHAnsi" w:cstheme="minorHAnsi"/>
          <w:sz w:val="24"/>
          <w:szCs w:val="24"/>
        </w:rPr>
        <w:t>Wykonawcą</w:t>
      </w:r>
      <w:r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="005D706A" w:rsidRPr="002051ED">
        <w:rPr>
          <w:rFonts w:asciiTheme="minorHAnsi" w:hAnsiTheme="minorHAnsi" w:cstheme="minorHAnsi"/>
          <w:sz w:val="24"/>
          <w:szCs w:val="24"/>
        </w:rPr>
        <w:t>(</w:t>
      </w:r>
      <w:r w:rsidRPr="002051ED">
        <w:rPr>
          <w:rFonts w:asciiTheme="minorHAnsi" w:hAnsiTheme="minorHAnsi" w:cstheme="minorHAnsi"/>
          <w:sz w:val="24"/>
          <w:szCs w:val="24"/>
        </w:rPr>
        <w:t>pytania, odpowiedzi oraz inna wymiana informacji), a także przekazywanie dokumentów i oświadczeń</w:t>
      </w:r>
      <w:r w:rsidR="00082B17" w:rsidRPr="002051ED">
        <w:rPr>
          <w:rFonts w:asciiTheme="minorHAnsi" w:hAnsiTheme="minorHAnsi" w:cstheme="minorHAnsi"/>
          <w:sz w:val="24"/>
          <w:szCs w:val="24"/>
        </w:rPr>
        <w:t>, do upływu terminu składania ofert,</w:t>
      </w:r>
      <w:r w:rsidRPr="002051ED">
        <w:rPr>
          <w:rFonts w:asciiTheme="minorHAnsi" w:hAnsiTheme="minorHAnsi" w:cstheme="minorHAnsi"/>
          <w:sz w:val="24"/>
          <w:szCs w:val="24"/>
        </w:rPr>
        <w:t xml:space="preserve"> odbywa się za pośrednictwem</w:t>
      </w:r>
      <w:r w:rsidR="005D706A" w:rsidRPr="002051ED">
        <w:rPr>
          <w:rFonts w:asciiTheme="minorHAnsi" w:hAnsiTheme="minorHAnsi" w:cstheme="minorHAnsi"/>
          <w:sz w:val="24"/>
          <w:szCs w:val="24"/>
        </w:rPr>
        <w:t xml:space="preserve"> </w:t>
      </w:r>
      <w:r w:rsidR="00974B02" w:rsidRPr="002051ED">
        <w:rPr>
          <w:rFonts w:asciiTheme="minorHAnsi" w:hAnsiTheme="minorHAnsi" w:cstheme="minorHAnsi"/>
          <w:sz w:val="24"/>
          <w:szCs w:val="24"/>
        </w:rPr>
        <w:t>Bazy Konkurencyjności.</w:t>
      </w:r>
    </w:p>
    <w:bookmarkEnd w:id="11"/>
    <w:p w14:paraId="71E3A2B4" w14:textId="5FE77906" w:rsidR="006C2B0E" w:rsidRPr="002051ED" w:rsidRDefault="006C2B0E" w:rsidP="00BA56ED">
      <w:pPr>
        <w:pStyle w:val="Akapitzlist"/>
        <w:numPr>
          <w:ilvl w:val="1"/>
          <w:numId w:val="15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Komunikacja między Zamawiającym a Wykonawcą, a także przekazywanie dokumentów i</w:t>
      </w:r>
      <w:r w:rsidR="00097FB0" w:rsidRPr="002051ED">
        <w:rPr>
          <w:rFonts w:asciiTheme="minorHAnsi" w:hAnsiTheme="minorHAnsi" w:cstheme="minorHAnsi"/>
          <w:sz w:val="24"/>
          <w:szCs w:val="24"/>
        </w:rPr>
        <w:t> </w:t>
      </w:r>
      <w:r w:rsidRPr="002051ED">
        <w:rPr>
          <w:rFonts w:asciiTheme="minorHAnsi" w:hAnsiTheme="minorHAnsi" w:cstheme="minorHAnsi"/>
          <w:sz w:val="24"/>
          <w:szCs w:val="24"/>
        </w:rPr>
        <w:t xml:space="preserve">oświadczeń, </w:t>
      </w:r>
      <w:r w:rsidR="00B06C04" w:rsidRPr="002051ED">
        <w:rPr>
          <w:rFonts w:asciiTheme="minorHAnsi" w:hAnsiTheme="minorHAnsi" w:cstheme="minorHAnsi"/>
          <w:sz w:val="24"/>
          <w:szCs w:val="24"/>
        </w:rPr>
        <w:t xml:space="preserve">po upływie terminu składania ofert, </w:t>
      </w:r>
      <w:r w:rsidR="00505C16" w:rsidRPr="002051ED">
        <w:rPr>
          <w:rFonts w:asciiTheme="minorHAnsi" w:hAnsiTheme="minorHAnsi" w:cstheme="minorHAnsi"/>
          <w:sz w:val="24"/>
          <w:szCs w:val="24"/>
        </w:rPr>
        <w:t>odbywa się za pośrednictwem poczty elektronicznej.</w:t>
      </w:r>
    </w:p>
    <w:p w14:paraId="35FDDE5E" w14:textId="7C447F09" w:rsidR="00B80D59" w:rsidRPr="002051ED" w:rsidRDefault="00C272D8" w:rsidP="00BA56ED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Wykonawca może zwrócić się pisemnie do Zamawiającego o wyjaśnienie treści niniejszego zapytania ofertowego. Zamawiający udzieli wyjaśnień nie później niż na 2 dni przed upływem terminu składania ofert, z zastrzeżeniem pkt </w:t>
      </w:r>
      <w:bookmarkEnd w:id="12"/>
      <w:r w:rsidR="00C64BEA" w:rsidRPr="002051ED">
        <w:rPr>
          <w:rFonts w:asciiTheme="minorHAnsi" w:hAnsiTheme="minorHAnsi" w:cstheme="minorHAnsi"/>
          <w:sz w:val="24"/>
          <w:szCs w:val="24"/>
        </w:rPr>
        <w:t>4</w:t>
      </w:r>
      <w:r w:rsidR="00B80D59" w:rsidRPr="002051ED">
        <w:rPr>
          <w:rFonts w:asciiTheme="minorHAnsi" w:hAnsiTheme="minorHAnsi" w:cstheme="minorHAnsi"/>
          <w:sz w:val="24"/>
          <w:szCs w:val="24"/>
        </w:rPr>
        <w:t>.</w:t>
      </w:r>
    </w:p>
    <w:p w14:paraId="6DDF1170" w14:textId="77777777" w:rsidR="00B80D59" w:rsidRPr="002051ED" w:rsidRDefault="00C272D8" w:rsidP="00BA56ED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lastRenderedPageBreak/>
        <w:t>Jeżeli wniosek o wyjaśnienie treści zapytania ofertowego wpłynie do Zamawiającego później niż do końca dnia w którym upływa połowa wyznaczonego terminu składania ofert lub dotyczy udzielonych wyjaśnień, Zamawiający może udzielić wyjaśnień lub pozostawić wniosek bez rozpoznania.</w:t>
      </w:r>
    </w:p>
    <w:p w14:paraId="77FB313D" w14:textId="75EC40F4" w:rsidR="00B80D59" w:rsidRPr="002051ED" w:rsidRDefault="00C272D8" w:rsidP="00BA56ED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Ewentualna zmiana terminu składania ofert nie powoduje przesunięcia terminu, o którym mowa w pkt</w:t>
      </w:r>
      <w:r w:rsidR="00C64BEA" w:rsidRPr="002051ED">
        <w:rPr>
          <w:rFonts w:asciiTheme="minorHAnsi" w:hAnsiTheme="minorHAnsi" w:cstheme="minorHAnsi"/>
          <w:sz w:val="24"/>
          <w:szCs w:val="24"/>
        </w:rPr>
        <w:t xml:space="preserve"> 4</w:t>
      </w:r>
      <w:r w:rsidR="00B80D59" w:rsidRPr="002051ED">
        <w:rPr>
          <w:rFonts w:asciiTheme="minorHAnsi" w:hAnsiTheme="minorHAnsi" w:cstheme="minorHAnsi"/>
          <w:sz w:val="24"/>
          <w:szCs w:val="24"/>
        </w:rPr>
        <w:t>,</w:t>
      </w:r>
      <w:r w:rsidRPr="002051ED">
        <w:rPr>
          <w:rFonts w:asciiTheme="minorHAnsi" w:hAnsiTheme="minorHAnsi" w:cstheme="minorHAnsi"/>
          <w:sz w:val="24"/>
          <w:szCs w:val="24"/>
        </w:rPr>
        <w:t xml:space="preserve"> po upłynięciu którego Zamawiający może pozostawić wniosek o</w:t>
      </w:r>
      <w:r w:rsidR="00097FB0" w:rsidRPr="002051ED">
        <w:rPr>
          <w:rFonts w:asciiTheme="minorHAnsi" w:hAnsiTheme="minorHAnsi" w:cstheme="minorHAnsi"/>
          <w:sz w:val="24"/>
          <w:szCs w:val="24"/>
        </w:rPr>
        <w:t> </w:t>
      </w:r>
      <w:r w:rsidRPr="002051ED">
        <w:rPr>
          <w:rFonts w:asciiTheme="minorHAnsi" w:hAnsiTheme="minorHAnsi" w:cstheme="minorHAnsi"/>
          <w:sz w:val="24"/>
          <w:szCs w:val="24"/>
        </w:rPr>
        <w:t>wyjaśnienie treści zapytania bez rozpoznania.</w:t>
      </w:r>
    </w:p>
    <w:p w14:paraId="23F01464" w14:textId="6CB8F646" w:rsidR="00B80D59" w:rsidRPr="002051ED" w:rsidRDefault="00C272D8" w:rsidP="00BA56ED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Zamawiający udzieli odpowiedzi na zapytania związane z prowadzonym postępowaniem ofertowym i treść pytań wraz z wyjaśnieniem </w:t>
      </w:r>
      <w:r w:rsidR="004779F9" w:rsidRPr="002051ED">
        <w:rPr>
          <w:rFonts w:asciiTheme="minorHAnsi" w:hAnsiTheme="minorHAnsi" w:cstheme="minorHAnsi"/>
          <w:sz w:val="24"/>
          <w:szCs w:val="24"/>
        </w:rPr>
        <w:t>zamieści w Bazie Konkurencyjności</w:t>
      </w:r>
      <w:r w:rsidR="00E42539" w:rsidRPr="002051ED">
        <w:rPr>
          <w:rFonts w:asciiTheme="minorHAnsi" w:hAnsiTheme="minorHAnsi" w:cstheme="minorHAnsi"/>
          <w:sz w:val="24"/>
          <w:szCs w:val="24"/>
        </w:rPr>
        <w:t xml:space="preserve">, </w:t>
      </w:r>
      <w:r w:rsidRPr="002051ED">
        <w:rPr>
          <w:rFonts w:asciiTheme="minorHAnsi" w:hAnsiTheme="minorHAnsi" w:cstheme="minorHAnsi"/>
          <w:sz w:val="24"/>
          <w:szCs w:val="24"/>
        </w:rPr>
        <w:t>bez wskazania źródła zapytania.</w:t>
      </w:r>
    </w:p>
    <w:p w14:paraId="76C3331D" w14:textId="340865F0" w:rsidR="004A0A66" w:rsidRDefault="00C272D8" w:rsidP="00BA56ED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Zapytanie ofertowe może być zmienione przed upływem terminu składania ofert. W</w:t>
      </w:r>
      <w:r w:rsidR="00097FB0" w:rsidRPr="002051ED">
        <w:rPr>
          <w:rFonts w:asciiTheme="minorHAnsi" w:hAnsiTheme="minorHAnsi" w:cstheme="minorHAnsi"/>
          <w:sz w:val="24"/>
          <w:szCs w:val="24"/>
        </w:rPr>
        <w:t> </w:t>
      </w:r>
      <w:r w:rsidRPr="002051ED">
        <w:rPr>
          <w:rFonts w:asciiTheme="minorHAnsi" w:hAnsiTheme="minorHAnsi" w:cstheme="minorHAnsi"/>
          <w:sz w:val="24"/>
          <w:szCs w:val="24"/>
        </w:rPr>
        <w:t xml:space="preserve">takim przypadku </w:t>
      </w:r>
      <w:r w:rsidR="00847B86" w:rsidRPr="002051ED">
        <w:rPr>
          <w:rFonts w:asciiTheme="minorHAnsi" w:hAnsiTheme="minorHAnsi" w:cstheme="minorHAnsi"/>
          <w:sz w:val="24"/>
          <w:szCs w:val="24"/>
        </w:rPr>
        <w:t xml:space="preserve">informacja o dokonanych zmianach zostanie opublikowana </w:t>
      </w:r>
      <w:r w:rsidR="00A37C5D" w:rsidRPr="002051ED">
        <w:rPr>
          <w:rFonts w:asciiTheme="minorHAnsi" w:hAnsiTheme="minorHAnsi" w:cstheme="minorHAnsi"/>
          <w:sz w:val="24"/>
          <w:szCs w:val="24"/>
        </w:rPr>
        <w:t>w Bazie Konkurencyjności</w:t>
      </w:r>
      <w:r w:rsidR="00325D19" w:rsidRPr="002051ED">
        <w:rPr>
          <w:rFonts w:asciiTheme="minorHAnsi" w:hAnsiTheme="minorHAnsi" w:cstheme="minorHAnsi"/>
          <w:sz w:val="24"/>
          <w:szCs w:val="24"/>
        </w:rPr>
        <w:t xml:space="preserve"> i zawierać będzie co najmniej </w:t>
      </w:r>
      <w:r w:rsidR="007C7E10" w:rsidRPr="002051ED">
        <w:rPr>
          <w:rFonts w:asciiTheme="minorHAnsi" w:hAnsiTheme="minorHAnsi" w:cstheme="minorHAnsi"/>
          <w:sz w:val="24"/>
          <w:szCs w:val="24"/>
        </w:rPr>
        <w:t xml:space="preserve">datę </w:t>
      </w:r>
      <w:r w:rsidR="004A0A66" w:rsidRPr="002051ED">
        <w:rPr>
          <w:rFonts w:asciiTheme="minorHAnsi" w:hAnsiTheme="minorHAnsi" w:cstheme="minorHAnsi"/>
          <w:sz w:val="24"/>
          <w:szCs w:val="24"/>
        </w:rPr>
        <w:t>dokonania zmiany</w:t>
      </w:r>
      <w:r w:rsidR="007C7E10" w:rsidRPr="002051ED">
        <w:rPr>
          <w:rFonts w:asciiTheme="minorHAnsi" w:hAnsiTheme="minorHAnsi" w:cstheme="minorHAnsi"/>
          <w:sz w:val="24"/>
          <w:szCs w:val="24"/>
        </w:rPr>
        <w:t xml:space="preserve">, a także opis dokonanych zmian. Zamawiający przedłuży termin składania ofert o czas niezbędny do wprowadzenia zmian w ofertach, jeżeli </w:t>
      </w:r>
      <w:r w:rsidR="00EA32AF" w:rsidRPr="002051ED">
        <w:rPr>
          <w:rFonts w:asciiTheme="minorHAnsi" w:hAnsiTheme="minorHAnsi" w:cstheme="minorHAnsi"/>
          <w:sz w:val="24"/>
          <w:szCs w:val="24"/>
        </w:rPr>
        <w:t>okaże się</w:t>
      </w:r>
      <w:r w:rsidR="007C7E10" w:rsidRPr="002051ED">
        <w:rPr>
          <w:rFonts w:asciiTheme="minorHAnsi" w:hAnsiTheme="minorHAnsi" w:cstheme="minorHAnsi"/>
          <w:sz w:val="24"/>
          <w:szCs w:val="24"/>
        </w:rPr>
        <w:t xml:space="preserve"> to konieczne z uwagi na zakres wprowadzonych zmian.</w:t>
      </w:r>
    </w:p>
    <w:p w14:paraId="413B72D1" w14:textId="77777777" w:rsidR="00BA56ED" w:rsidRPr="00BA56ED" w:rsidRDefault="00BA56ED" w:rsidP="00BA56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422D91A5" w14:textId="23D1847A" w:rsidR="004A0A66" w:rsidRPr="002051ED" w:rsidRDefault="004A0A66" w:rsidP="002051ED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>Rozdział XVI</w:t>
      </w:r>
    </w:p>
    <w:p w14:paraId="53C5843A" w14:textId="5BFB76D8" w:rsidR="004A0A66" w:rsidRPr="002051ED" w:rsidRDefault="004A0A66" w:rsidP="002051ED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>Unieważnienie postępowania</w:t>
      </w:r>
    </w:p>
    <w:p w14:paraId="3483733D" w14:textId="41D011B3" w:rsidR="00001570" w:rsidRPr="002051ED" w:rsidRDefault="00001570" w:rsidP="00BA56ED">
      <w:pPr>
        <w:pStyle w:val="Akapitzlist"/>
        <w:numPr>
          <w:ilvl w:val="1"/>
          <w:numId w:val="18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bookmarkStart w:id="13" w:name="_Hlk178761313"/>
      <w:r w:rsidRPr="002051ED">
        <w:rPr>
          <w:rFonts w:asciiTheme="minorHAnsi" w:hAnsiTheme="minorHAnsi" w:cstheme="minorHAnsi"/>
          <w:sz w:val="24"/>
          <w:szCs w:val="24"/>
        </w:rPr>
        <w:t>Zamawiający unieważni postępowanie, je</w:t>
      </w:r>
      <w:r w:rsidR="002B7493" w:rsidRPr="002051ED">
        <w:rPr>
          <w:rFonts w:asciiTheme="minorHAnsi" w:hAnsiTheme="minorHAnsi" w:cstheme="minorHAnsi"/>
          <w:sz w:val="24"/>
          <w:szCs w:val="24"/>
        </w:rPr>
        <w:t>że</w:t>
      </w:r>
      <w:r w:rsidRPr="002051ED">
        <w:rPr>
          <w:rFonts w:asciiTheme="minorHAnsi" w:hAnsiTheme="minorHAnsi" w:cstheme="minorHAnsi"/>
          <w:sz w:val="24"/>
          <w:szCs w:val="24"/>
        </w:rPr>
        <w:t>li:</w:t>
      </w:r>
    </w:p>
    <w:bookmarkEnd w:id="13"/>
    <w:p w14:paraId="31E8B63D" w14:textId="5F0FB802" w:rsidR="00001570" w:rsidRPr="002051ED" w:rsidRDefault="00001570" w:rsidP="00BA56ED">
      <w:pPr>
        <w:pStyle w:val="Akapitzlist"/>
        <w:numPr>
          <w:ilvl w:val="0"/>
          <w:numId w:val="5"/>
        </w:numPr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nie </w:t>
      </w:r>
      <w:r w:rsidR="00B80D59" w:rsidRPr="002051ED">
        <w:rPr>
          <w:rFonts w:asciiTheme="minorHAnsi" w:hAnsiTheme="minorHAnsi" w:cstheme="minorHAnsi"/>
          <w:sz w:val="24"/>
          <w:szCs w:val="24"/>
        </w:rPr>
        <w:t>zostanie złożona żadna</w:t>
      </w:r>
      <w:r w:rsidRPr="002051ED">
        <w:rPr>
          <w:rFonts w:asciiTheme="minorHAnsi" w:hAnsiTheme="minorHAnsi" w:cstheme="minorHAnsi"/>
          <w:sz w:val="24"/>
          <w:szCs w:val="24"/>
        </w:rPr>
        <w:t xml:space="preserve"> ofert</w:t>
      </w:r>
      <w:r w:rsidR="00B80D59" w:rsidRPr="002051ED">
        <w:rPr>
          <w:rFonts w:asciiTheme="minorHAnsi" w:hAnsiTheme="minorHAnsi" w:cstheme="minorHAnsi"/>
          <w:sz w:val="24"/>
          <w:szCs w:val="24"/>
        </w:rPr>
        <w:t>a</w:t>
      </w:r>
      <w:r w:rsidR="009A7D58" w:rsidRPr="002051ED">
        <w:rPr>
          <w:rFonts w:asciiTheme="minorHAnsi" w:hAnsiTheme="minorHAnsi" w:cstheme="minorHAnsi"/>
          <w:sz w:val="24"/>
          <w:szCs w:val="24"/>
        </w:rPr>
        <w:t>;</w:t>
      </w:r>
    </w:p>
    <w:p w14:paraId="6A777E6E" w14:textId="155F4E75" w:rsidR="009A7D58" w:rsidRPr="002051ED" w:rsidRDefault="009A7D58" w:rsidP="00BA56ED">
      <w:pPr>
        <w:pStyle w:val="Akapitzlist"/>
        <w:numPr>
          <w:ilvl w:val="0"/>
          <w:numId w:val="5"/>
        </w:numPr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wszystkie złożone oferty będą podlegać odrzuceniu</w:t>
      </w:r>
      <w:r w:rsidR="00BA0122" w:rsidRPr="002051ED">
        <w:rPr>
          <w:rFonts w:asciiTheme="minorHAnsi" w:hAnsiTheme="minorHAnsi" w:cstheme="minorHAnsi"/>
          <w:sz w:val="24"/>
          <w:szCs w:val="24"/>
        </w:rPr>
        <w:t>;</w:t>
      </w:r>
    </w:p>
    <w:p w14:paraId="47A41C26" w14:textId="3CB57BD7" w:rsidR="00001570" w:rsidRPr="002051ED" w:rsidRDefault="00001570" w:rsidP="00BA56ED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cena oferty najkorzystniejszej </w:t>
      </w:r>
      <w:r w:rsidR="00BC15B0" w:rsidRPr="002051ED">
        <w:rPr>
          <w:rFonts w:asciiTheme="minorHAnsi" w:hAnsiTheme="minorHAnsi" w:cstheme="minorHAnsi"/>
          <w:sz w:val="24"/>
          <w:szCs w:val="24"/>
        </w:rPr>
        <w:t>będzie przewyższać</w:t>
      </w:r>
      <w:r w:rsidRPr="002051ED">
        <w:rPr>
          <w:rFonts w:asciiTheme="minorHAnsi" w:hAnsiTheme="minorHAnsi" w:cstheme="minorHAnsi"/>
          <w:sz w:val="24"/>
          <w:szCs w:val="24"/>
        </w:rPr>
        <w:t xml:space="preserve"> kwotę, którą Zamawiający zamierza przeznaczyć na sfinansowanie zamówienia, chyba, że Zamawiający </w:t>
      </w:r>
      <w:r w:rsidR="00B80D59" w:rsidRPr="002051ED">
        <w:rPr>
          <w:rFonts w:asciiTheme="minorHAnsi" w:hAnsiTheme="minorHAnsi" w:cstheme="minorHAnsi"/>
          <w:sz w:val="24"/>
          <w:szCs w:val="24"/>
        </w:rPr>
        <w:t>będzie mógł</w:t>
      </w:r>
      <w:r w:rsidRPr="002051ED">
        <w:rPr>
          <w:rFonts w:asciiTheme="minorHAnsi" w:hAnsiTheme="minorHAnsi" w:cstheme="minorHAnsi"/>
          <w:sz w:val="24"/>
          <w:szCs w:val="24"/>
        </w:rPr>
        <w:t xml:space="preserve"> zwiększyć tę kwotę do ceny najkorzystniejszej oferty,</w:t>
      </w:r>
    </w:p>
    <w:p w14:paraId="7DD8BD69" w14:textId="040E07C5" w:rsidR="00001570" w:rsidRPr="002051ED" w:rsidRDefault="00001570" w:rsidP="00BA56ED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lastRenderedPageBreak/>
        <w:t>wystąpi istotna zmiana okoliczności powodująca, iż realizacja zamówienia nie leży w</w:t>
      </w:r>
      <w:r w:rsidR="00097FB0" w:rsidRPr="002051ED">
        <w:rPr>
          <w:rFonts w:asciiTheme="minorHAnsi" w:hAnsiTheme="minorHAnsi" w:cstheme="minorHAnsi"/>
          <w:sz w:val="24"/>
          <w:szCs w:val="24"/>
        </w:rPr>
        <w:t> </w:t>
      </w:r>
      <w:r w:rsidRPr="002051ED">
        <w:rPr>
          <w:rFonts w:asciiTheme="minorHAnsi" w:hAnsiTheme="minorHAnsi" w:cstheme="minorHAnsi"/>
          <w:sz w:val="24"/>
          <w:szCs w:val="24"/>
        </w:rPr>
        <w:t>interesie Zamawiającego, czego nie można było przewidzieć w chwili wszczynania postępowania,</w:t>
      </w:r>
    </w:p>
    <w:p w14:paraId="3B4102A4" w14:textId="6FA6D437" w:rsidR="00D863C4" w:rsidRPr="002051ED" w:rsidRDefault="00001570" w:rsidP="00BA56ED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postępowanie obarczone </w:t>
      </w:r>
      <w:r w:rsidR="008B69BC" w:rsidRPr="002051ED">
        <w:rPr>
          <w:rFonts w:asciiTheme="minorHAnsi" w:hAnsiTheme="minorHAnsi" w:cstheme="minorHAnsi"/>
          <w:sz w:val="24"/>
          <w:szCs w:val="24"/>
        </w:rPr>
        <w:t>będzie</w:t>
      </w:r>
      <w:r w:rsidRPr="002051ED">
        <w:rPr>
          <w:rFonts w:asciiTheme="minorHAnsi" w:hAnsiTheme="minorHAnsi" w:cstheme="minorHAnsi"/>
          <w:sz w:val="24"/>
          <w:szCs w:val="24"/>
        </w:rPr>
        <w:t xml:space="preserve"> wadą powodującą, że umowa</w:t>
      </w:r>
      <w:r w:rsidR="008B69BC" w:rsidRPr="002051ED">
        <w:rPr>
          <w:rFonts w:asciiTheme="minorHAnsi" w:hAnsiTheme="minorHAnsi" w:cstheme="minorHAnsi"/>
          <w:sz w:val="24"/>
          <w:szCs w:val="24"/>
        </w:rPr>
        <w:t xml:space="preserve">, którą </w:t>
      </w:r>
      <w:r w:rsidR="00CD040B" w:rsidRPr="002051ED">
        <w:rPr>
          <w:rFonts w:asciiTheme="minorHAnsi" w:hAnsiTheme="minorHAnsi" w:cstheme="minorHAnsi"/>
          <w:sz w:val="24"/>
          <w:szCs w:val="24"/>
        </w:rPr>
        <w:t>Z</w:t>
      </w:r>
      <w:r w:rsidR="008B69BC" w:rsidRPr="002051ED">
        <w:rPr>
          <w:rFonts w:asciiTheme="minorHAnsi" w:hAnsiTheme="minorHAnsi" w:cstheme="minorHAnsi"/>
          <w:sz w:val="24"/>
          <w:szCs w:val="24"/>
        </w:rPr>
        <w:t>amawiający zawarłby z wykonawcą</w:t>
      </w:r>
      <w:r w:rsidRPr="002051ED">
        <w:rPr>
          <w:rFonts w:asciiTheme="minorHAnsi" w:hAnsiTheme="minorHAnsi" w:cstheme="minorHAnsi"/>
          <w:sz w:val="24"/>
          <w:szCs w:val="24"/>
        </w:rPr>
        <w:t xml:space="preserve"> b</w:t>
      </w:r>
      <w:r w:rsidR="008B69BC" w:rsidRPr="002051ED">
        <w:rPr>
          <w:rFonts w:asciiTheme="minorHAnsi" w:hAnsiTheme="minorHAnsi" w:cstheme="minorHAnsi"/>
          <w:sz w:val="24"/>
          <w:szCs w:val="24"/>
        </w:rPr>
        <w:t>yłaby</w:t>
      </w:r>
      <w:r w:rsidRPr="002051ED">
        <w:rPr>
          <w:rFonts w:asciiTheme="minorHAnsi" w:hAnsiTheme="minorHAnsi" w:cstheme="minorHAnsi"/>
          <w:sz w:val="24"/>
          <w:szCs w:val="24"/>
        </w:rPr>
        <w:t xml:space="preserve"> sprzeczna z postanowieniami umowy o dofinansowanie </w:t>
      </w:r>
      <w:r w:rsidR="00EB0AF9" w:rsidRPr="002051ED">
        <w:rPr>
          <w:rFonts w:asciiTheme="minorHAnsi" w:hAnsiTheme="minorHAnsi" w:cstheme="minorHAnsi"/>
          <w:sz w:val="24"/>
          <w:szCs w:val="24"/>
        </w:rPr>
        <w:t xml:space="preserve">przedsięwzięcia </w:t>
      </w:r>
      <w:r w:rsidR="0022797E" w:rsidRPr="002051ED">
        <w:rPr>
          <w:rFonts w:asciiTheme="minorHAnsi" w:hAnsiTheme="minorHAnsi" w:cstheme="minorHAnsi"/>
          <w:sz w:val="24"/>
          <w:szCs w:val="24"/>
        </w:rPr>
        <w:t>obejmującego</w:t>
      </w:r>
      <w:r w:rsidR="00EB0AF9" w:rsidRPr="002051ED">
        <w:rPr>
          <w:rFonts w:asciiTheme="minorHAnsi" w:hAnsiTheme="minorHAnsi" w:cstheme="minorHAnsi"/>
          <w:sz w:val="24"/>
          <w:szCs w:val="24"/>
        </w:rPr>
        <w:t xml:space="preserve"> zamówienie</w:t>
      </w:r>
      <w:r w:rsidR="004D37D1" w:rsidRPr="002051ED">
        <w:rPr>
          <w:rFonts w:asciiTheme="minorHAnsi" w:hAnsiTheme="minorHAnsi" w:cstheme="minorHAnsi"/>
          <w:sz w:val="24"/>
          <w:szCs w:val="24"/>
        </w:rPr>
        <w:t xml:space="preserve"> stanowiące przedmiot postępowania</w:t>
      </w:r>
      <w:r w:rsidR="00EB0AF9" w:rsidRPr="002051ED">
        <w:rPr>
          <w:rFonts w:asciiTheme="minorHAnsi" w:hAnsiTheme="minorHAnsi" w:cstheme="minorHAnsi"/>
          <w:sz w:val="24"/>
          <w:szCs w:val="24"/>
        </w:rPr>
        <w:t xml:space="preserve">, </w:t>
      </w:r>
      <w:r w:rsidR="00CD040B" w:rsidRPr="002051ED">
        <w:rPr>
          <w:rFonts w:asciiTheme="minorHAnsi" w:hAnsiTheme="minorHAnsi" w:cstheme="minorHAnsi"/>
          <w:sz w:val="24"/>
          <w:szCs w:val="24"/>
        </w:rPr>
        <w:t>zawartej przez Zamawiającego</w:t>
      </w:r>
      <w:r w:rsidR="00264226" w:rsidRPr="002051ED">
        <w:rPr>
          <w:rFonts w:asciiTheme="minorHAnsi" w:hAnsiTheme="minorHAnsi" w:cstheme="minorHAnsi"/>
          <w:sz w:val="24"/>
          <w:szCs w:val="24"/>
        </w:rPr>
        <w:t>;</w:t>
      </w:r>
    </w:p>
    <w:p w14:paraId="18B69FE0" w14:textId="445D00AB" w:rsidR="00264226" w:rsidRPr="002051ED" w:rsidRDefault="00757407" w:rsidP="00BA56ED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zostanie rozwiązana umowa o dofinansowanie przedsięwzięcia obejmującego zamówienie stanowiące przedmiot postępowania, zawarta przez Zamawiającego</w:t>
      </w:r>
      <w:r w:rsidR="00E95DC9" w:rsidRPr="002051ED">
        <w:rPr>
          <w:rFonts w:asciiTheme="minorHAnsi" w:hAnsiTheme="minorHAnsi" w:cstheme="minorHAnsi"/>
          <w:sz w:val="24"/>
          <w:szCs w:val="24"/>
        </w:rPr>
        <w:t>;</w:t>
      </w:r>
    </w:p>
    <w:p w14:paraId="03F8A61D" w14:textId="749A80FB" w:rsidR="00E95DC9" w:rsidRPr="002051ED" w:rsidRDefault="00E95DC9" w:rsidP="00BA56ED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zamawiający utraci dofinansowanie przyznane </w:t>
      </w:r>
      <w:r w:rsidR="003F2529" w:rsidRPr="002051ED">
        <w:rPr>
          <w:rFonts w:asciiTheme="minorHAnsi" w:hAnsiTheme="minorHAnsi" w:cstheme="minorHAnsi"/>
          <w:sz w:val="24"/>
          <w:szCs w:val="24"/>
        </w:rPr>
        <w:t xml:space="preserve">umową, o której mowa w pkt </w:t>
      </w:r>
      <w:r w:rsidR="001E431E" w:rsidRPr="002051ED">
        <w:rPr>
          <w:rFonts w:asciiTheme="minorHAnsi" w:hAnsiTheme="minorHAnsi" w:cstheme="minorHAnsi"/>
          <w:sz w:val="24"/>
          <w:szCs w:val="24"/>
        </w:rPr>
        <w:t>6</w:t>
      </w:r>
      <w:r w:rsidR="003F2529" w:rsidRPr="002051ED">
        <w:rPr>
          <w:rFonts w:asciiTheme="minorHAnsi" w:hAnsiTheme="minorHAnsi" w:cstheme="minorHAnsi"/>
          <w:sz w:val="24"/>
          <w:szCs w:val="24"/>
        </w:rPr>
        <w:t>.</w:t>
      </w:r>
    </w:p>
    <w:p w14:paraId="3A755659" w14:textId="13CE1755" w:rsidR="003F2529" w:rsidRPr="002051ED" w:rsidRDefault="003F2529" w:rsidP="00BA56ED">
      <w:pPr>
        <w:pStyle w:val="Akapitzlist"/>
        <w:numPr>
          <w:ilvl w:val="1"/>
          <w:numId w:val="18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Zamawiający może również unieważnić postępowanie bez podania przyczyny.</w:t>
      </w:r>
    </w:p>
    <w:p w14:paraId="29F069E1" w14:textId="77777777" w:rsidR="00CD040B" w:rsidRPr="002051ED" w:rsidRDefault="00CD040B" w:rsidP="002051ED">
      <w:pPr>
        <w:pStyle w:val="Akapitzlist"/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5EE2BE1E" w14:textId="6F61C2D0" w:rsidR="00DE634A" w:rsidRPr="002051ED" w:rsidRDefault="00DE634A" w:rsidP="002051ED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  <w:lang w:bidi="pl-PL"/>
        </w:rPr>
      </w:pPr>
      <w:r w:rsidRPr="002051ED">
        <w:rPr>
          <w:rFonts w:asciiTheme="minorHAnsi" w:hAnsiTheme="minorHAnsi" w:cstheme="minorHAnsi"/>
          <w:b/>
          <w:sz w:val="24"/>
          <w:szCs w:val="24"/>
          <w:lang w:bidi="pl-PL"/>
        </w:rPr>
        <w:t>Rozdział XV</w:t>
      </w:r>
      <w:r w:rsidR="00C335DE" w:rsidRPr="002051ED">
        <w:rPr>
          <w:rFonts w:asciiTheme="minorHAnsi" w:hAnsiTheme="minorHAnsi" w:cstheme="minorHAnsi"/>
          <w:b/>
          <w:sz w:val="24"/>
          <w:szCs w:val="24"/>
          <w:lang w:bidi="pl-PL"/>
        </w:rPr>
        <w:t>I</w:t>
      </w:r>
      <w:r w:rsidR="003F2529" w:rsidRPr="002051ED">
        <w:rPr>
          <w:rFonts w:asciiTheme="minorHAnsi" w:hAnsiTheme="minorHAnsi" w:cstheme="minorHAnsi"/>
          <w:b/>
          <w:sz w:val="24"/>
          <w:szCs w:val="24"/>
          <w:lang w:bidi="pl-PL"/>
        </w:rPr>
        <w:t>I</w:t>
      </w:r>
    </w:p>
    <w:p w14:paraId="5EE2BE1F" w14:textId="46CF0EF8" w:rsidR="00C272D8" w:rsidRPr="002051ED" w:rsidRDefault="008072B7" w:rsidP="002051ED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  <w:lang w:bidi="pl-PL"/>
        </w:rPr>
      </w:pPr>
      <w:bookmarkStart w:id="14" w:name="_Hlk98057039"/>
      <w:r w:rsidRPr="002051ED">
        <w:rPr>
          <w:rFonts w:asciiTheme="minorHAnsi" w:hAnsiTheme="minorHAnsi" w:cstheme="minorHAnsi"/>
          <w:b/>
          <w:sz w:val="24"/>
          <w:szCs w:val="24"/>
          <w:lang w:bidi="pl-PL"/>
        </w:rPr>
        <w:t>Zakończenie postępowania</w:t>
      </w:r>
    </w:p>
    <w:bookmarkEnd w:id="14"/>
    <w:p w14:paraId="4F7F4576" w14:textId="320F5D32" w:rsidR="008072B7" w:rsidRPr="002051ED" w:rsidRDefault="004D37D1" w:rsidP="00BA56ED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Postępowanie </w:t>
      </w:r>
      <w:r w:rsidR="007905B7" w:rsidRPr="002051ED">
        <w:rPr>
          <w:rFonts w:asciiTheme="minorHAnsi" w:hAnsiTheme="minorHAnsi" w:cstheme="minorHAnsi"/>
          <w:sz w:val="24"/>
          <w:szCs w:val="24"/>
        </w:rPr>
        <w:t>kończy się:</w:t>
      </w:r>
    </w:p>
    <w:p w14:paraId="77937751" w14:textId="4B628380" w:rsidR="0048215A" w:rsidRPr="002051ED" w:rsidRDefault="00043498" w:rsidP="00BA56ED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wyborem najkorzystniejszej oferty</w:t>
      </w:r>
      <w:r w:rsidR="008F4825" w:rsidRPr="002051ED">
        <w:rPr>
          <w:rFonts w:asciiTheme="minorHAnsi" w:hAnsiTheme="minorHAnsi" w:cstheme="minorHAnsi"/>
          <w:sz w:val="24"/>
          <w:szCs w:val="24"/>
        </w:rPr>
        <w:t xml:space="preserve"> albo</w:t>
      </w:r>
    </w:p>
    <w:p w14:paraId="76B17C7F" w14:textId="4584C4BC" w:rsidR="00F21BDB" w:rsidRPr="002051ED" w:rsidRDefault="0048215A" w:rsidP="00BA56ED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unieważnieniem postępowania.</w:t>
      </w:r>
    </w:p>
    <w:p w14:paraId="07FCBE04" w14:textId="014EA891" w:rsidR="00A8739A" w:rsidRPr="002051ED" w:rsidRDefault="00AE420D" w:rsidP="00BA56ED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Zamawiający niezwłocznie poinformuje wykonawców o </w:t>
      </w:r>
      <w:r w:rsidR="007A0EA1" w:rsidRPr="002051ED">
        <w:rPr>
          <w:rFonts w:asciiTheme="minorHAnsi" w:hAnsiTheme="minorHAnsi" w:cstheme="minorHAnsi"/>
          <w:sz w:val="24"/>
          <w:szCs w:val="24"/>
        </w:rPr>
        <w:t>zakończeniu postępowania w</w:t>
      </w:r>
      <w:r w:rsidR="00097FB0" w:rsidRPr="002051ED">
        <w:rPr>
          <w:rFonts w:asciiTheme="minorHAnsi" w:hAnsiTheme="minorHAnsi" w:cstheme="minorHAnsi"/>
          <w:sz w:val="24"/>
          <w:szCs w:val="24"/>
        </w:rPr>
        <w:t> </w:t>
      </w:r>
      <w:r w:rsidR="007A0EA1" w:rsidRPr="002051ED">
        <w:rPr>
          <w:rFonts w:asciiTheme="minorHAnsi" w:hAnsiTheme="minorHAnsi" w:cstheme="minorHAnsi"/>
          <w:sz w:val="24"/>
          <w:szCs w:val="24"/>
        </w:rPr>
        <w:t>sposób, o którym</w:t>
      </w:r>
      <w:r w:rsidR="00ED2A7E" w:rsidRPr="002051ED">
        <w:rPr>
          <w:rFonts w:asciiTheme="minorHAnsi" w:hAnsiTheme="minorHAnsi" w:cstheme="minorHAnsi"/>
          <w:sz w:val="24"/>
          <w:szCs w:val="24"/>
        </w:rPr>
        <w:t xml:space="preserve"> mowa w </w:t>
      </w:r>
      <w:r w:rsidR="007A0EA1" w:rsidRPr="002051ED">
        <w:rPr>
          <w:rFonts w:asciiTheme="minorHAnsi" w:hAnsiTheme="minorHAnsi" w:cstheme="minorHAnsi"/>
          <w:sz w:val="24"/>
          <w:szCs w:val="24"/>
        </w:rPr>
        <w:t>pkt</w:t>
      </w:r>
      <w:r w:rsidR="00ED2A7E" w:rsidRPr="002051ED">
        <w:rPr>
          <w:rFonts w:asciiTheme="minorHAnsi" w:hAnsiTheme="minorHAnsi" w:cstheme="minorHAnsi"/>
          <w:sz w:val="24"/>
          <w:szCs w:val="24"/>
        </w:rPr>
        <w:t xml:space="preserve"> 1 p</w:t>
      </w:r>
      <w:r w:rsidR="007A0EA1" w:rsidRPr="002051ED">
        <w:rPr>
          <w:rFonts w:asciiTheme="minorHAnsi" w:hAnsiTheme="minorHAnsi" w:cstheme="minorHAnsi"/>
          <w:sz w:val="24"/>
          <w:szCs w:val="24"/>
        </w:rPr>
        <w:t>odpun</w:t>
      </w:r>
      <w:r w:rsidR="00ED2A7E" w:rsidRPr="002051ED">
        <w:rPr>
          <w:rFonts w:asciiTheme="minorHAnsi" w:hAnsiTheme="minorHAnsi" w:cstheme="minorHAnsi"/>
          <w:sz w:val="24"/>
          <w:szCs w:val="24"/>
        </w:rPr>
        <w:t xml:space="preserve">kt 1 lub 2 </w:t>
      </w:r>
      <w:r w:rsidR="00A8739A" w:rsidRPr="002051ED">
        <w:rPr>
          <w:rFonts w:asciiTheme="minorHAnsi" w:hAnsiTheme="minorHAnsi" w:cstheme="minorHAnsi"/>
          <w:sz w:val="24"/>
          <w:szCs w:val="24"/>
        </w:rPr>
        <w:t xml:space="preserve">oraz o </w:t>
      </w:r>
      <w:r w:rsidR="009600DE" w:rsidRPr="002051ED">
        <w:rPr>
          <w:rFonts w:asciiTheme="minorHAnsi" w:hAnsiTheme="minorHAnsi" w:cstheme="minorHAnsi"/>
          <w:sz w:val="24"/>
          <w:szCs w:val="24"/>
        </w:rPr>
        <w:t>wykonawcach, których oferty</w:t>
      </w:r>
      <w:r w:rsidR="00A8739A" w:rsidRPr="002051ED">
        <w:rPr>
          <w:rFonts w:asciiTheme="minorHAnsi" w:hAnsiTheme="minorHAnsi" w:cstheme="minorHAnsi"/>
          <w:sz w:val="24"/>
          <w:szCs w:val="24"/>
        </w:rPr>
        <w:t xml:space="preserve"> zostały odrzucone</w:t>
      </w:r>
      <w:r w:rsidR="005C2169" w:rsidRPr="002051ED">
        <w:rPr>
          <w:rFonts w:asciiTheme="minorHAnsi" w:hAnsiTheme="minorHAnsi" w:cstheme="minorHAnsi"/>
          <w:sz w:val="24"/>
          <w:szCs w:val="24"/>
        </w:rPr>
        <w:t>, podając:</w:t>
      </w:r>
    </w:p>
    <w:p w14:paraId="7E06B09C" w14:textId="4F2D9928" w:rsidR="005C2169" w:rsidRPr="002051ED" w:rsidRDefault="006D7EEC" w:rsidP="00BA56ED">
      <w:pPr>
        <w:pStyle w:val="Akapitzlist"/>
        <w:numPr>
          <w:ilvl w:val="0"/>
          <w:numId w:val="23"/>
        </w:numPr>
        <w:tabs>
          <w:tab w:val="left" w:pos="7890"/>
        </w:tabs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nazwę albo imię i nazwisko, siedzibę albo miejsce zamieszkania, jeżeli jest miejscem wykonywania działalności wykonawcy, którego ofertę wybrano, oraz nazwy albo imiona i</w:t>
      </w:r>
      <w:r w:rsidR="00097FB0" w:rsidRPr="002051ED">
        <w:rPr>
          <w:rFonts w:asciiTheme="minorHAnsi" w:hAnsiTheme="minorHAnsi" w:cstheme="minorHAnsi"/>
          <w:sz w:val="24"/>
          <w:szCs w:val="24"/>
        </w:rPr>
        <w:t> </w:t>
      </w:r>
      <w:r w:rsidRPr="002051ED">
        <w:rPr>
          <w:rFonts w:asciiTheme="minorHAnsi" w:hAnsiTheme="minorHAnsi" w:cstheme="minorHAnsi"/>
          <w:sz w:val="24"/>
          <w:szCs w:val="24"/>
        </w:rPr>
        <w:t>nazwiska, siedziby albo miejsca zamieszkania, jeżeli są miejscami wykonywania działalności wykonawców, którzy złożyli oferty, a także punktację przyznaną ofertom w</w:t>
      </w:r>
      <w:r w:rsidR="00097FB0" w:rsidRPr="002051ED">
        <w:rPr>
          <w:rFonts w:asciiTheme="minorHAnsi" w:hAnsiTheme="minorHAnsi" w:cstheme="minorHAnsi"/>
          <w:sz w:val="24"/>
          <w:szCs w:val="24"/>
        </w:rPr>
        <w:t> </w:t>
      </w:r>
      <w:r w:rsidRPr="002051ED">
        <w:rPr>
          <w:rFonts w:asciiTheme="minorHAnsi" w:hAnsiTheme="minorHAnsi" w:cstheme="minorHAnsi"/>
          <w:sz w:val="24"/>
          <w:szCs w:val="24"/>
        </w:rPr>
        <w:t>każdym kryterium oceny ofert i łączną punktację;</w:t>
      </w:r>
    </w:p>
    <w:p w14:paraId="4AC001BE" w14:textId="4F958BB6" w:rsidR="006D7EEC" w:rsidRPr="002051ED" w:rsidRDefault="006D7EEC" w:rsidP="00BA56ED">
      <w:pPr>
        <w:pStyle w:val="Akapitzlist"/>
        <w:numPr>
          <w:ilvl w:val="0"/>
          <w:numId w:val="23"/>
        </w:numPr>
        <w:tabs>
          <w:tab w:val="left" w:pos="7890"/>
        </w:tabs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uzasadnienie faktyczne i prawne odrzucenia oferty;</w:t>
      </w:r>
    </w:p>
    <w:p w14:paraId="05AFF6F5" w14:textId="10C473C9" w:rsidR="006D7EEC" w:rsidRPr="002051ED" w:rsidRDefault="006D7EEC" w:rsidP="00BA56ED">
      <w:pPr>
        <w:pStyle w:val="Akapitzlist"/>
        <w:numPr>
          <w:ilvl w:val="0"/>
          <w:numId w:val="23"/>
        </w:numPr>
        <w:tabs>
          <w:tab w:val="left" w:pos="7890"/>
        </w:tabs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uzasadnienie faktyczne i prawne unieważnienia postępowania.</w:t>
      </w:r>
    </w:p>
    <w:p w14:paraId="51C14ED4" w14:textId="798FFC11" w:rsidR="005C2169" w:rsidRPr="002051ED" w:rsidRDefault="00F25589" w:rsidP="00BA56ED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lastRenderedPageBreak/>
        <w:t>Zamawiający udostępni niezwłocznie informacj</w:t>
      </w:r>
      <w:r w:rsidR="00706FBC" w:rsidRPr="002051ED">
        <w:rPr>
          <w:rFonts w:asciiTheme="minorHAnsi" w:hAnsiTheme="minorHAnsi" w:cstheme="minorHAnsi"/>
          <w:sz w:val="24"/>
          <w:szCs w:val="24"/>
        </w:rPr>
        <w:t>e, o których mowa w pkt 1</w:t>
      </w:r>
      <w:r w:rsidR="008226DC" w:rsidRPr="002051ED">
        <w:rPr>
          <w:rFonts w:asciiTheme="minorHAnsi" w:hAnsiTheme="minorHAnsi" w:cstheme="minorHAnsi"/>
          <w:sz w:val="24"/>
          <w:szCs w:val="24"/>
        </w:rPr>
        <w:t>,</w:t>
      </w:r>
      <w:r w:rsidR="00706FBC" w:rsidRPr="002051ED">
        <w:rPr>
          <w:rFonts w:asciiTheme="minorHAnsi" w:hAnsiTheme="minorHAnsi" w:cstheme="minorHAnsi"/>
          <w:sz w:val="24"/>
          <w:szCs w:val="24"/>
        </w:rPr>
        <w:t xml:space="preserve"> w Bazie Konkurencyjności.</w:t>
      </w:r>
    </w:p>
    <w:p w14:paraId="0D9191A7" w14:textId="2557B32E" w:rsidR="00665575" w:rsidRPr="002051ED" w:rsidRDefault="00665575" w:rsidP="00BA56ED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Jeżeli nie będzie można wybrać najkorzystniejszej oferty z uwagi na to, że </w:t>
      </w:r>
      <w:r w:rsidR="00E31821" w:rsidRPr="002051ED">
        <w:rPr>
          <w:rFonts w:asciiTheme="minorHAnsi" w:hAnsiTheme="minorHAnsi" w:cstheme="minorHAnsi"/>
          <w:sz w:val="24"/>
          <w:szCs w:val="24"/>
        </w:rPr>
        <w:t>zostaną złożone oferty</w:t>
      </w:r>
      <w:r w:rsidR="00874872" w:rsidRPr="002051ED">
        <w:rPr>
          <w:rFonts w:asciiTheme="minorHAnsi" w:hAnsiTheme="minorHAnsi" w:cstheme="minorHAnsi"/>
          <w:sz w:val="24"/>
          <w:szCs w:val="24"/>
        </w:rPr>
        <w:t xml:space="preserve"> o takiej samej cenie</w:t>
      </w:r>
      <w:r w:rsidR="00DF4305" w:rsidRPr="002051ED">
        <w:rPr>
          <w:rFonts w:asciiTheme="minorHAnsi" w:hAnsiTheme="minorHAnsi" w:cstheme="minorHAnsi"/>
          <w:sz w:val="24"/>
          <w:szCs w:val="24"/>
        </w:rPr>
        <w:t>, Zamawiaj</w:t>
      </w:r>
      <w:r w:rsidR="001D389C" w:rsidRPr="002051ED">
        <w:rPr>
          <w:rFonts w:asciiTheme="minorHAnsi" w:hAnsiTheme="minorHAnsi" w:cstheme="minorHAnsi"/>
          <w:sz w:val="24"/>
          <w:szCs w:val="24"/>
        </w:rPr>
        <w:t>ą</w:t>
      </w:r>
      <w:r w:rsidR="00DF4305" w:rsidRPr="002051ED">
        <w:rPr>
          <w:rFonts w:asciiTheme="minorHAnsi" w:hAnsiTheme="minorHAnsi" w:cstheme="minorHAnsi"/>
          <w:sz w:val="24"/>
          <w:szCs w:val="24"/>
        </w:rPr>
        <w:t>cy wezwie</w:t>
      </w:r>
      <w:r w:rsidR="00182685" w:rsidRPr="002051ED">
        <w:rPr>
          <w:rFonts w:asciiTheme="minorHAnsi" w:hAnsiTheme="minorHAnsi" w:cstheme="minorHAnsi"/>
          <w:sz w:val="24"/>
          <w:szCs w:val="24"/>
        </w:rPr>
        <w:t xml:space="preserve"> wykonawców, którzy złożyli te oferty</w:t>
      </w:r>
      <w:r w:rsidR="00874872" w:rsidRPr="002051ED">
        <w:rPr>
          <w:rFonts w:asciiTheme="minorHAnsi" w:hAnsiTheme="minorHAnsi" w:cstheme="minorHAnsi"/>
          <w:sz w:val="24"/>
          <w:szCs w:val="24"/>
        </w:rPr>
        <w:t>,</w:t>
      </w:r>
      <w:r w:rsidR="00182685" w:rsidRPr="002051ED">
        <w:rPr>
          <w:rFonts w:asciiTheme="minorHAnsi" w:hAnsiTheme="minorHAnsi" w:cstheme="minorHAnsi"/>
          <w:sz w:val="24"/>
          <w:szCs w:val="24"/>
        </w:rPr>
        <w:t xml:space="preserve"> do złożenia </w:t>
      </w:r>
      <w:r w:rsidR="005E2E18" w:rsidRPr="002051ED">
        <w:rPr>
          <w:rFonts w:asciiTheme="minorHAnsi" w:hAnsiTheme="minorHAnsi" w:cstheme="minorHAnsi"/>
          <w:sz w:val="24"/>
          <w:szCs w:val="24"/>
        </w:rPr>
        <w:t xml:space="preserve">w terminie określonym przez Zamawiającego </w:t>
      </w:r>
      <w:r w:rsidR="00182685" w:rsidRPr="002051ED">
        <w:rPr>
          <w:rFonts w:asciiTheme="minorHAnsi" w:hAnsiTheme="minorHAnsi" w:cstheme="minorHAnsi"/>
          <w:sz w:val="24"/>
          <w:szCs w:val="24"/>
        </w:rPr>
        <w:t>ofert dodatkowych</w:t>
      </w:r>
      <w:r w:rsidR="00A92660" w:rsidRPr="002051ED">
        <w:rPr>
          <w:rFonts w:asciiTheme="minorHAnsi" w:hAnsiTheme="minorHAnsi" w:cstheme="minorHAnsi"/>
          <w:sz w:val="24"/>
          <w:szCs w:val="24"/>
        </w:rPr>
        <w:t xml:space="preserve"> zawierających nową cenę.</w:t>
      </w:r>
    </w:p>
    <w:p w14:paraId="1F35BF43" w14:textId="77777777" w:rsidR="003B745C" w:rsidRPr="002051ED" w:rsidRDefault="003B745C" w:rsidP="00BA56ED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Wykonawcy, składając oferty dodatkowe, nie mogą oferować cen wyższych niż zaoferowane w uprzednio złożonych przez nich ofertach.</w:t>
      </w:r>
    </w:p>
    <w:p w14:paraId="15443567" w14:textId="30D96649" w:rsidR="00823FAF" w:rsidRPr="002051ED" w:rsidRDefault="00823FAF" w:rsidP="00BA56ED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W przypadku, gdy wykonawca, którego oferta zostanie wybrana jako najkorzystniejsza odstąpi od zawarcia umowy</w:t>
      </w:r>
      <w:r w:rsidR="009209BA" w:rsidRPr="002051ED">
        <w:rPr>
          <w:rFonts w:asciiTheme="minorHAnsi" w:hAnsiTheme="minorHAnsi" w:cstheme="minorHAnsi"/>
          <w:sz w:val="24"/>
          <w:szCs w:val="24"/>
        </w:rPr>
        <w:t xml:space="preserve">, zamawiający </w:t>
      </w:r>
      <w:r w:rsidR="009F5DFE" w:rsidRPr="002051ED">
        <w:rPr>
          <w:rFonts w:asciiTheme="minorHAnsi" w:hAnsiTheme="minorHAnsi" w:cstheme="minorHAnsi"/>
          <w:sz w:val="24"/>
          <w:szCs w:val="24"/>
        </w:rPr>
        <w:t>będzie mógł</w:t>
      </w:r>
      <w:r w:rsidR="009209BA" w:rsidRPr="002051ED">
        <w:rPr>
          <w:rFonts w:asciiTheme="minorHAnsi" w:hAnsiTheme="minorHAnsi" w:cstheme="minorHAnsi"/>
          <w:sz w:val="24"/>
          <w:szCs w:val="24"/>
        </w:rPr>
        <w:t xml:space="preserve"> zawrzeć umowę </w:t>
      </w:r>
      <w:r w:rsidR="004C6343" w:rsidRPr="002051ED">
        <w:rPr>
          <w:rFonts w:asciiTheme="minorHAnsi" w:hAnsiTheme="minorHAnsi" w:cstheme="minorHAnsi"/>
          <w:sz w:val="24"/>
          <w:szCs w:val="24"/>
        </w:rPr>
        <w:t>z kolejnym wykonawcą, który uzyskał kolejną najwyższą liczbę punktów.</w:t>
      </w:r>
    </w:p>
    <w:p w14:paraId="04F6E978" w14:textId="77777777" w:rsidR="00800AC2" w:rsidRPr="002051ED" w:rsidRDefault="00800AC2" w:rsidP="002051ED">
      <w:pPr>
        <w:pStyle w:val="Akapitzlist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5EE2BE25" w14:textId="0F8D3F28" w:rsidR="00DE634A" w:rsidRPr="002051ED" w:rsidRDefault="00DE634A" w:rsidP="002051ED">
      <w:pPr>
        <w:shd w:val="clear" w:color="auto" w:fill="E7E6E6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 xml:space="preserve">Rozdział </w:t>
      </w:r>
      <w:r w:rsidR="00C272D8" w:rsidRPr="002051ED">
        <w:rPr>
          <w:rFonts w:asciiTheme="minorHAnsi" w:hAnsiTheme="minorHAnsi" w:cstheme="minorHAnsi"/>
          <w:b/>
          <w:sz w:val="24"/>
          <w:szCs w:val="24"/>
        </w:rPr>
        <w:t>X</w:t>
      </w:r>
      <w:r w:rsidR="00D530F4">
        <w:rPr>
          <w:rFonts w:asciiTheme="minorHAnsi" w:hAnsiTheme="minorHAnsi" w:cstheme="minorHAnsi"/>
          <w:b/>
          <w:sz w:val="24"/>
          <w:szCs w:val="24"/>
        </w:rPr>
        <w:t>VIII</w:t>
      </w:r>
    </w:p>
    <w:p w14:paraId="141DA04A" w14:textId="3C7C71B5" w:rsidR="00C71D6A" w:rsidRPr="002051ED" w:rsidRDefault="004479C9" w:rsidP="002051ED">
      <w:pPr>
        <w:shd w:val="clear" w:color="auto" w:fill="E7E6E6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>Umowa</w:t>
      </w:r>
      <w:r w:rsidR="002F0E15" w:rsidRPr="002051ED">
        <w:rPr>
          <w:rFonts w:asciiTheme="minorHAnsi" w:hAnsiTheme="minorHAnsi" w:cstheme="minorHAnsi"/>
          <w:b/>
          <w:sz w:val="24"/>
          <w:szCs w:val="24"/>
        </w:rPr>
        <w:t xml:space="preserve"> w sprawie zamówienia</w:t>
      </w:r>
    </w:p>
    <w:p w14:paraId="3297A85E" w14:textId="77777777" w:rsidR="004479C9" w:rsidRPr="002051ED" w:rsidRDefault="004479C9" w:rsidP="00BA56ED">
      <w:pPr>
        <w:pStyle w:val="Akapitzlist"/>
        <w:numPr>
          <w:ilvl w:val="1"/>
          <w:numId w:val="20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Z Wykonawcą, którego oferta zostanie wybrana jako najkorzystniejsza zostanie zawarta umowa, której wzór stanowi załącznik nr 2 do niniejszego Zapytania Ofertowego.</w:t>
      </w:r>
    </w:p>
    <w:p w14:paraId="10D0F1BF" w14:textId="6C770BA6" w:rsidR="009D00CA" w:rsidRDefault="004479C9" w:rsidP="00BA56ED">
      <w:pPr>
        <w:pStyle w:val="Akapitzlist"/>
        <w:numPr>
          <w:ilvl w:val="1"/>
          <w:numId w:val="20"/>
        </w:numPr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Umowa zostanie zawarta w formie pisemnej lub elektronicznej.</w:t>
      </w:r>
    </w:p>
    <w:p w14:paraId="2E06C176" w14:textId="77777777" w:rsidR="00BA56ED" w:rsidRPr="002051ED" w:rsidRDefault="00BA56ED" w:rsidP="00BA56ED">
      <w:pPr>
        <w:pStyle w:val="Akapitzlist"/>
        <w:spacing w:after="0" w:line="360" w:lineRule="auto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5EE2BE41" w14:textId="38BC9322" w:rsidR="0021164A" w:rsidRPr="002051ED" w:rsidRDefault="0021164A" w:rsidP="002051ED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 xml:space="preserve">Rozdział </w:t>
      </w:r>
      <w:r w:rsidR="00C272D8" w:rsidRPr="002051ED">
        <w:rPr>
          <w:rFonts w:asciiTheme="minorHAnsi" w:hAnsiTheme="minorHAnsi" w:cstheme="minorHAnsi"/>
          <w:b/>
          <w:sz w:val="24"/>
          <w:szCs w:val="24"/>
        </w:rPr>
        <w:t>X</w:t>
      </w:r>
      <w:r w:rsidR="00D530F4">
        <w:rPr>
          <w:rFonts w:asciiTheme="minorHAnsi" w:hAnsiTheme="minorHAnsi" w:cstheme="minorHAnsi"/>
          <w:b/>
          <w:sz w:val="24"/>
          <w:szCs w:val="24"/>
        </w:rPr>
        <w:t>I</w:t>
      </w:r>
      <w:r w:rsidR="00E84BF5" w:rsidRPr="002051ED">
        <w:rPr>
          <w:rFonts w:asciiTheme="minorHAnsi" w:hAnsiTheme="minorHAnsi" w:cstheme="minorHAnsi"/>
          <w:b/>
          <w:sz w:val="24"/>
          <w:szCs w:val="24"/>
        </w:rPr>
        <w:t>X</w:t>
      </w:r>
    </w:p>
    <w:p w14:paraId="5EE2BE42" w14:textId="118555A9" w:rsidR="00C272D8" w:rsidRPr="002051ED" w:rsidRDefault="0021164A" w:rsidP="002051ED">
      <w:pPr>
        <w:shd w:val="clear" w:color="auto" w:fill="E7E6E6"/>
        <w:tabs>
          <w:tab w:val="left" w:pos="7890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2051ED">
        <w:rPr>
          <w:rFonts w:asciiTheme="minorHAnsi" w:hAnsiTheme="minorHAnsi" w:cstheme="minorHAnsi"/>
          <w:b/>
          <w:sz w:val="24"/>
          <w:szCs w:val="24"/>
        </w:rPr>
        <w:t>Wykaz załączników</w:t>
      </w:r>
    </w:p>
    <w:p w14:paraId="6AA98B15" w14:textId="74DC6D78" w:rsidR="00F309C1" w:rsidRPr="002051ED" w:rsidRDefault="00F309C1" w:rsidP="002051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Załącznik nr 1 – Formularz ofert</w:t>
      </w:r>
      <w:r w:rsidR="00E84BF5" w:rsidRPr="002051ED">
        <w:rPr>
          <w:rFonts w:asciiTheme="minorHAnsi" w:hAnsiTheme="minorHAnsi" w:cstheme="minorHAnsi"/>
          <w:sz w:val="24"/>
          <w:szCs w:val="24"/>
        </w:rPr>
        <w:t>y</w:t>
      </w:r>
    </w:p>
    <w:p w14:paraId="5EE2BE49" w14:textId="5DFA8B24" w:rsidR="00F004AE" w:rsidRPr="002051ED" w:rsidRDefault="00F309C1" w:rsidP="002051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B430D7" w:rsidRPr="002051ED">
        <w:rPr>
          <w:rFonts w:asciiTheme="minorHAnsi" w:hAnsiTheme="minorHAnsi" w:cstheme="minorHAnsi"/>
          <w:sz w:val="24"/>
          <w:szCs w:val="24"/>
        </w:rPr>
        <w:t>2</w:t>
      </w:r>
      <w:r w:rsidRPr="002051ED">
        <w:rPr>
          <w:rFonts w:asciiTheme="minorHAnsi" w:hAnsiTheme="minorHAnsi" w:cstheme="minorHAnsi"/>
          <w:sz w:val="24"/>
          <w:szCs w:val="24"/>
        </w:rPr>
        <w:t xml:space="preserve"> – Wzór umowy </w:t>
      </w:r>
      <w:r w:rsidR="00CF10F2" w:rsidRPr="002051E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36F619" w14:textId="417E23DF" w:rsidR="00E84BF5" w:rsidRPr="002051ED" w:rsidRDefault="00E84BF5" w:rsidP="002051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051ED">
        <w:rPr>
          <w:rFonts w:asciiTheme="minorHAnsi" w:hAnsiTheme="minorHAnsi" w:cstheme="minorHAnsi"/>
          <w:sz w:val="24"/>
          <w:szCs w:val="24"/>
        </w:rPr>
        <w:t>Załącznik nr 3 – Wzór oświadczenia o niepodleganiu wykluczeniu z postępowania</w:t>
      </w:r>
    </w:p>
    <w:p w14:paraId="5EE2BE4A" w14:textId="356562A2" w:rsidR="00B6681A" w:rsidRPr="002051ED" w:rsidRDefault="00B6681A" w:rsidP="002051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sectPr w:rsidR="00B6681A" w:rsidRPr="002051ED" w:rsidSect="00E80C6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70425" w14:textId="77777777" w:rsidR="00077899" w:rsidRPr="00B6192E" w:rsidRDefault="00077899" w:rsidP="00CD4BD0">
      <w:pPr>
        <w:spacing w:after="0" w:line="240" w:lineRule="auto"/>
      </w:pPr>
      <w:r w:rsidRPr="00B6192E">
        <w:separator/>
      </w:r>
    </w:p>
  </w:endnote>
  <w:endnote w:type="continuationSeparator" w:id="0">
    <w:p w14:paraId="6F63B22D" w14:textId="77777777" w:rsidR="00077899" w:rsidRPr="00B6192E" w:rsidRDefault="00077899" w:rsidP="00CD4BD0">
      <w:pPr>
        <w:spacing w:after="0" w:line="240" w:lineRule="auto"/>
      </w:pPr>
      <w:r w:rsidRPr="00B6192E">
        <w:continuationSeparator/>
      </w:r>
    </w:p>
  </w:endnote>
  <w:endnote w:type="continuationNotice" w:id="1">
    <w:p w14:paraId="3A7DFA36" w14:textId="77777777" w:rsidR="00077899" w:rsidRPr="00B6192E" w:rsidRDefault="000778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71520049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D6A7C4" w14:textId="71F54D9F" w:rsidR="00CD0B7B" w:rsidRPr="00CD0B7B" w:rsidRDefault="00CD0B7B">
            <w:pPr>
              <w:pStyle w:val="Stopka"/>
              <w:jc w:val="right"/>
              <w:rPr>
                <w:sz w:val="20"/>
                <w:szCs w:val="20"/>
              </w:rPr>
            </w:pPr>
            <w:r w:rsidRPr="00CD0B7B">
              <w:rPr>
                <w:sz w:val="20"/>
                <w:szCs w:val="20"/>
              </w:rPr>
              <w:t xml:space="preserve">Strona </w:t>
            </w:r>
            <w:r w:rsidRPr="00CD0B7B">
              <w:rPr>
                <w:sz w:val="20"/>
                <w:szCs w:val="20"/>
              </w:rPr>
              <w:fldChar w:fldCharType="begin"/>
            </w:r>
            <w:r w:rsidRPr="00CD0B7B">
              <w:rPr>
                <w:sz w:val="20"/>
                <w:szCs w:val="20"/>
              </w:rPr>
              <w:instrText>PAGE</w:instrText>
            </w:r>
            <w:r w:rsidRPr="00CD0B7B">
              <w:rPr>
                <w:sz w:val="20"/>
                <w:szCs w:val="20"/>
              </w:rPr>
              <w:fldChar w:fldCharType="separate"/>
            </w:r>
            <w:r w:rsidRPr="00CD0B7B">
              <w:rPr>
                <w:sz w:val="20"/>
                <w:szCs w:val="20"/>
              </w:rPr>
              <w:t>2</w:t>
            </w:r>
            <w:r w:rsidRPr="00CD0B7B">
              <w:rPr>
                <w:sz w:val="20"/>
                <w:szCs w:val="20"/>
              </w:rPr>
              <w:fldChar w:fldCharType="end"/>
            </w:r>
            <w:r w:rsidRPr="00CD0B7B">
              <w:rPr>
                <w:sz w:val="20"/>
                <w:szCs w:val="20"/>
              </w:rPr>
              <w:t xml:space="preserve"> z </w:t>
            </w:r>
            <w:r w:rsidRPr="00CD0B7B">
              <w:rPr>
                <w:sz w:val="20"/>
                <w:szCs w:val="20"/>
              </w:rPr>
              <w:fldChar w:fldCharType="begin"/>
            </w:r>
            <w:r w:rsidRPr="00CD0B7B">
              <w:rPr>
                <w:sz w:val="20"/>
                <w:szCs w:val="20"/>
              </w:rPr>
              <w:instrText>NUMPAGES</w:instrText>
            </w:r>
            <w:r w:rsidRPr="00CD0B7B">
              <w:rPr>
                <w:sz w:val="20"/>
                <w:szCs w:val="20"/>
              </w:rPr>
              <w:fldChar w:fldCharType="separate"/>
            </w:r>
            <w:r w:rsidRPr="00CD0B7B">
              <w:rPr>
                <w:sz w:val="20"/>
                <w:szCs w:val="20"/>
              </w:rPr>
              <w:t>2</w:t>
            </w:r>
            <w:r w:rsidRPr="00CD0B7B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5EE2BE57" w14:textId="77777777" w:rsidR="003E4E3D" w:rsidRPr="00B6192E" w:rsidRDefault="003E4E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17B44" w14:textId="77777777" w:rsidR="00077899" w:rsidRPr="00B6192E" w:rsidRDefault="00077899" w:rsidP="00CD4BD0">
      <w:pPr>
        <w:spacing w:after="0" w:line="240" w:lineRule="auto"/>
      </w:pPr>
      <w:r w:rsidRPr="00B6192E">
        <w:separator/>
      </w:r>
    </w:p>
  </w:footnote>
  <w:footnote w:type="continuationSeparator" w:id="0">
    <w:p w14:paraId="751F97CD" w14:textId="77777777" w:rsidR="00077899" w:rsidRPr="00B6192E" w:rsidRDefault="00077899" w:rsidP="00CD4BD0">
      <w:pPr>
        <w:spacing w:after="0" w:line="240" w:lineRule="auto"/>
      </w:pPr>
      <w:r w:rsidRPr="00B6192E">
        <w:continuationSeparator/>
      </w:r>
    </w:p>
  </w:footnote>
  <w:footnote w:type="continuationNotice" w:id="1">
    <w:p w14:paraId="69C098A9" w14:textId="77777777" w:rsidR="00077899" w:rsidRPr="00B6192E" w:rsidRDefault="000778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4F" w14:textId="54787E00" w:rsidR="0014112D" w:rsidRPr="00B6192E" w:rsidRDefault="0021206B">
    <w:pPr>
      <w:pStyle w:val="Nagwek"/>
    </w:pPr>
    <w:r>
      <w:rPr>
        <w:rFonts w:cs="Calibri"/>
        <w:noProof/>
      </w:rPr>
      <w:drawing>
        <wp:inline distT="0" distB="0" distL="0" distR="0" wp14:anchorId="2D86B27F" wp14:editId="480ABBE2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E9696C" w14:textId="5E910BF9" w:rsidR="00AD1E4A" w:rsidRPr="00D118D4" w:rsidRDefault="00AD1E4A" w:rsidP="007B0DAE">
    <w:pPr>
      <w:pStyle w:val="Nagwek"/>
      <w:spacing w:line="360" w:lineRule="auto"/>
      <w:rPr>
        <w:i/>
        <w:iCs/>
        <w:sz w:val="20"/>
        <w:szCs w:val="20"/>
      </w:rPr>
    </w:pPr>
    <w:r w:rsidRPr="00D118D4">
      <w:rPr>
        <w:i/>
        <w:iCs/>
        <w:sz w:val="20"/>
        <w:szCs w:val="20"/>
      </w:rPr>
      <w:t xml:space="preserve">Zamówienie dofinansowane </w:t>
    </w:r>
    <w:bookmarkStart w:id="15" w:name="_Hlk178678049"/>
    <w:bookmarkStart w:id="16" w:name="_Hlk178678050"/>
    <w:bookmarkStart w:id="17" w:name="_Hlk178678052"/>
    <w:bookmarkStart w:id="18" w:name="_Hlk178678053"/>
    <w:r w:rsidRPr="00D118D4">
      <w:rPr>
        <w:i/>
        <w:iCs/>
        <w:sz w:val="20"/>
        <w:szCs w:val="20"/>
      </w:rPr>
      <w:t xml:space="preserve">z </w:t>
    </w:r>
    <w:r w:rsidR="006F299A" w:rsidRPr="00D118D4">
      <w:rPr>
        <w:i/>
        <w:iCs/>
        <w:sz w:val="20"/>
        <w:szCs w:val="20"/>
      </w:rPr>
      <w:t>Krajowego Planu Odbudowy i Zwiększania Odporności w ramach Priorytetu</w:t>
    </w:r>
    <w:r w:rsidR="00D83EEA">
      <w:rPr>
        <w:i/>
        <w:iCs/>
        <w:sz w:val="20"/>
        <w:szCs w:val="20"/>
      </w:rPr>
      <w:t xml:space="preserve"> </w:t>
    </w:r>
    <w:r w:rsidR="003370D5" w:rsidRPr="00D118D4">
      <w:rPr>
        <w:i/>
        <w:iCs/>
        <w:sz w:val="20"/>
        <w:szCs w:val="20"/>
      </w:rPr>
      <w:t xml:space="preserve">„Odporność i konkurencyjność gospodarki - część grantowa”, w ramach Działania </w:t>
    </w:r>
    <w:r w:rsidR="004F25F6" w:rsidRPr="00D118D4">
      <w:rPr>
        <w:i/>
        <w:iCs/>
        <w:sz w:val="20"/>
        <w:szCs w:val="20"/>
      </w:rPr>
      <w:t>A1.2.1. „Inwestycje dla</w:t>
    </w:r>
    <w:r w:rsidR="00D83EEA">
      <w:rPr>
        <w:i/>
        <w:iCs/>
        <w:sz w:val="20"/>
        <w:szCs w:val="20"/>
      </w:rPr>
      <w:t xml:space="preserve"> </w:t>
    </w:r>
    <w:r w:rsidR="004F25F6" w:rsidRPr="00D118D4">
      <w:rPr>
        <w:i/>
        <w:iCs/>
        <w:sz w:val="20"/>
        <w:szCs w:val="20"/>
      </w:rPr>
      <w:t>przedsiębiorstw w produkty, usługi i kompetencje pracowników oraz kadry związane z dywersyfikacją działalności</w:t>
    </w:r>
    <w:bookmarkEnd w:id="15"/>
    <w:bookmarkEnd w:id="16"/>
    <w:bookmarkEnd w:id="17"/>
    <w:bookmarkEnd w:id="18"/>
    <w:r w:rsidR="00A46B6D" w:rsidRPr="00D118D4">
      <w:rPr>
        <w:i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iCs w:val="0"/>
        <w:color w:val="000000"/>
        <w:sz w:val="24"/>
        <w:szCs w:val="24"/>
        <w:shd w:val="clear" w:color="auto" w:fill="auto"/>
      </w:rPr>
    </w:lvl>
  </w:abstractNum>
  <w:abstractNum w:abstractNumId="6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10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11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4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sz w:val="24"/>
        <w:szCs w:val="24"/>
        <w:lang w:eastAsia="pl-PL" w:bidi="pl-P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2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23" w15:restartNumberingAfterBreak="0">
    <w:nsid w:val="00000018"/>
    <w:multiLevelType w:val="singleLevel"/>
    <w:tmpl w:val="4686D56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26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8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1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045" w:hanging="360"/>
      </w:pPr>
      <w:rPr>
        <w:rFonts w:eastAsia="Arial" w:hint="default"/>
        <w:b/>
        <w:spacing w:val="-2"/>
        <w:sz w:val="24"/>
        <w:szCs w:val="24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" w:hint="default"/>
        <w:spacing w:val="-2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Yu Gothic" w:hint="default"/>
        <w:b/>
        <w:bCs/>
        <w:iCs/>
        <w:sz w:val="24"/>
        <w:szCs w:val="24"/>
        <w:lang w:eastAsia="pl-PL" w:bidi="pl-PL"/>
      </w:rPr>
    </w:lvl>
  </w:abstractNum>
  <w:abstractNum w:abstractNumId="41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42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43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048D4A24"/>
    <w:multiLevelType w:val="multilevel"/>
    <w:tmpl w:val="2DAE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6" w15:restartNumberingAfterBreak="0">
    <w:nsid w:val="04E571A1"/>
    <w:multiLevelType w:val="hybridMultilevel"/>
    <w:tmpl w:val="78361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CE56E48"/>
    <w:multiLevelType w:val="hybridMultilevel"/>
    <w:tmpl w:val="0518A650"/>
    <w:lvl w:ilvl="0" w:tplc="A8D0CC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6EE6C50"/>
    <w:multiLevelType w:val="hybridMultilevel"/>
    <w:tmpl w:val="30327D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1E1253AF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1" w15:restartNumberingAfterBreak="0">
    <w:nsid w:val="28614DC8"/>
    <w:multiLevelType w:val="hybridMultilevel"/>
    <w:tmpl w:val="89CE4B1C"/>
    <w:lvl w:ilvl="0" w:tplc="EA963F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A373AAB"/>
    <w:multiLevelType w:val="hybridMultilevel"/>
    <w:tmpl w:val="C9BA8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CF15721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4" w15:restartNumberingAfterBreak="0">
    <w:nsid w:val="2D735A0D"/>
    <w:multiLevelType w:val="hybridMultilevel"/>
    <w:tmpl w:val="9F368B8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338E1DC7"/>
    <w:multiLevelType w:val="hybridMultilevel"/>
    <w:tmpl w:val="0D3C1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8C6E6D"/>
    <w:multiLevelType w:val="hybridMultilevel"/>
    <w:tmpl w:val="0518A650"/>
    <w:lvl w:ilvl="0" w:tplc="A8D0CC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CF42A17"/>
    <w:multiLevelType w:val="hybridMultilevel"/>
    <w:tmpl w:val="E9562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F584F0B"/>
    <w:multiLevelType w:val="multilevel"/>
    <w:tmpl w:val="27E4C2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40F83AC2"/>
    <w:multiLevelType w:val="hybridMultilevel"/>
    <w:tmpl w:val="B1FA4A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9A52B7"/>
    <w:multiLevelType w:val="hybridMultilevel"/>
    <w:tmpl w:val="D282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B5A7C51"/>
    <w:multiLevelType w:val="hybridMultilevel"/>
    <w:tmpl w:val="1F10E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D8C3E8E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5" w15:restartNumberingAfterBreak="0">
    <w:nsid w:val="4E33326C"/>
    <w:multiLevelType w:val="hybridMultilevel"/>
    <w:tmpl w:val="E208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0E81635"/>
    <w:multiLevelType w:val="hybridMultilevel"/>
    <w:tmpl w:val="090E97E2"/>
    <w:lvl w:ilvl="0" w:tplc="25626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6C810F7"/>
    <w:multiLevelType w:val="hybridMultilevel"/>
    <w:tmpl w:val="19DED1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5A717769"/>
    <w:multiLevelType w:val="hybridMultilevel"/>
    <w:tmpl w:val="6D26D12A"/>
    <w:name w:val="WW8Num5242322"/>
    <w:lvl w:ilvl="0" w:tplc="011E5C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Garamond" w:eastAsia="Calibri" w:hAnsi="Garamond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69" w15:restartNumberingAfterBreak="0">
    <w:nsid w:val="5F77246F"/>
    <w:multiLevelType w:val="hybridMultilevel"/>
    <w:tmpl w:val="3CCCB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FAA3A68"/>
    <w:multiLevelType w:val="hybridMultilevel"/>
    <w:tmpl w:val="C7AA59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60696475"/>
    <w:multiLevelType w:val="hybridMultilevel"/>
    <w:tmpl w:val="28DCFE46"/>
    <w:lvl w:ilvl="0" w:tplc="73029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1C17D90"/>
    <w:multiLevelType w:val="hybridMultilevel"/>
    <w:tmpl w:val="93941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4E2711"/>
    <w:multiLevelType w:val="hybridMultilevel"/>
    <w:tmpl w:val="07B879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67410327"/>
    <w:multiLevelType w:val="hybridMultilevel"/>
    <w:tmpl w:val="6E8EB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9A479E9"/>
    <w:multiLevelType w:val="hybridMultilevel"/>
    <w:tmpl w:val="BD6C8D94"/>
    <w:lvl w:ilvl="0" w:tplc="08CA788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8" w15:restartNumberingAfterBreak="0">
    <w:nsid w:val="6CF2581D"/>
    <w:multiLevelType w:val="hybridMultilevel"/>
    <w:tmpl w:val="29F633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70B64724"/>
    <w:multiLevelType w:val="hybridMultilevel"/>
    <w:tmpl w:val="B7FE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3B77B8F"/>
    <w:multiLevelType w:val="hybridMultilevel"/>
    <w:tmpl w:val="0450C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46646F4"/>
    <w:multiLevelType w:val="hybridMultilevel"/>
    <w:tmpl w:val="6D66532E"/>
    <w:lvl w:ilvl="0" w:tplc="04150017">
      <w:start w:val="1"/>
      <w:numFmt w:val="lowerLetter"/>
      <w:lvlText w:val="%1)"/>
      <w:lvlJc w:val="left"/>
      <w:pPr>
        <w:ind w:left="1492" w:hanging="360"/>
      </w:pPr>
    </w:lvl>
    <w:lvl w:ilvl="1" w:tplc="04150019" w:tentative="1">
      <w:start w:val="1"/>
      <w:numFmt w:val="lowerLetter"/>
      <w:lvlText w:val="%2."/>
      <w:lvlJc w:val="left"/>
      <w:pPr>
        <w:ind w:left="2212" w:hanging="360"/>
      </w:pPr>
    </w:lvl>
    <w:lvl w:ilvl="2" w:tplc="0415001B" w:tentative="1">
      <w:start w:val="1"/>
      <w:numFmt w:val="lowerRoman"/>
      <w:lvlText w:val="%3."/>
      <w:lvlJc w:val="right"/>
      <w:pPr>
        <w:ind w:left="2932" w:hanging="180"/>
      </w:pPr>
    </w:lvl>
    <w:lvl w:ilvl="3" w:tplc="0415000F" w:tentative="1">
      <w:start w:val="1"/>
      <w:numFmt w:val="decimal"/>
      <w:lvlText w:val="%4."/>
      <w:lvlJc w:val="left"/>
      <w:pPr>
        <w:ind w:left="3652" w:hanging="360"/>
      </w:pPr>
    </w:lvl>
    <w:lvl w:ilvl="4" w:tplc="04150019" w:tentative="1">
      <w:start w:val="1"/>
      <w:numFmt w:val="lowerLetter"/>
      <w:lvlText w:val="%5."/>
      <w:lvlJc w:val="left"/>
      <w:pPr>
        <w:ind w:left="4372" w:hanging="360"/>
      </w:pPr>
    </w:lvl>
    <w:lvl w:ilvl="5" w:tplc="0415001B" w:tentative="1">
      <w:start w:val="1"/>
      <w:numFmt w:val="lowerRoman"/>
      <w:lvlText w:val="%6."/>
      <w:lvlJc w:val="right"/>
      <w:pPr>
        <w:ind w:left="5092" w:hanging="180"/>
      </w:pPr>
    </w:lvl>
    <w:lvl w:ilvl="6" w:tplc="0415000F" w:tentative="1">
      <w:start w:val="1"/>
      <w:numFmt w:val="decimal"/>
      <w:lvlText w:val="%7."/>
      <w:lvlJc w:val="left"/>
      <w:pPr>
        <w:ind w:left="5812" w:hanging="360"/>
      </w:pPr>
    </w:lvl>
    <w:lvl w:ilvl="7" w:tplc="04150019" w:tentative="1">
      <w:start w:val="1"/>
      <w:numFmt w:val="lowerLetter"/>
      <w:lvlText w:val="%8."/>
      <w:lvlJc w:val="left"/>
      <w:pPr>
        <w:ind w:left="6532" w:hanging="360"/>
      </w:pPr>
    </w:lvl>
    <w:lvl w:ilvl="8" w:tplc="0415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82" w15:restartNumberingAfterBreak="0">
    <w:nsid w:val="783C6058"/>
    <w:multiLevelType w:val="hybridMultilevel"/>
    <w:tmpl w:val="CFDCC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98259">
    <w:abstractNumId w:val="59"/>
  </w:num>
  <w:num w:numId="2" w16cid:durableId="1519387557">
    <w:abstractNumId w:val="52"/>
  </w:num>
  <w:num w:numId="3" w16cid:durableId="1115634173">
    <w:abstractNumId w:val="80"/>
  </w:num>
  <w:num w:numId="4" w16cid:durableId="1228763642">
    <w:abstractNumId w:val="71"/>
  </w:num>
  <w:num w:numId="5" w16cid:durableId="2122257737">
    <w:abstractNumId w:val="51"/>
  </w:num>
  <w:num w:numId="6" w16cid:durableId="848249518">
    <w:abstractNumId w:val="65"/>
  </w:num>
  <w:num w:numId="7" w16cid:durableId="76561139">
    <w:abstractNumId w:val="76"/>
  </w:num>
  <w:num w:numId="8" w16cid:durableId="799111078">
    <w:abstractNumId w:val="66"/>
  </w:num>
  <w:num w:numId="9" w16cid:durableId="199392936">
    <w:abstractNumId w:val="77"/>
  </w:num>
  <w:num w:numId="10" w16cid:durableId="1428237102">
    <w:abstractNumId w:val="45"/>
  </w:num>
  <w:num w:numId="11" w16cid:durableId="1803494910">
    <w:abstractNumId w:val="49"/>
  </w:num>
  <w:num w:numId="12" w16cid:durableId="1396322475">
    <w:abstractNumId w:val="55"/>
  </w:num>
  <w:num w:numId="13" w16cid:durableId="1674840108">
    <w:abstractNumId w:val="47"/>
  </w:num>
  <w:num w:numId="14" w16cid:durableId="2112318481">
    <w:abstractNumId w:val="73"/>
  </w:num>
  <w:num w:numId="15" w16cid:durableId="1195925813">
    <w:abstractNumId w:val="53"/>
  </w:num>
  <w:num w:numId="16" w16cid:durableId="547425107">
    <w:abstractNumId w:val="56"/>
  </w:num>
  <w:num w:numId="17" w16cid:durableId="11997886">
    <w:abstractNumId w:val="69"/>
  </w:num>
  <w:num w:numId="18" w16cid:durableId="366681385">
    <w:abstractNumId w:val="50"/>
  </w:num>
  <w:num w:numId="19" w16cid:durableId="1419667963">
    <w:abstractNumId w:val="62"/>
  </w:num>
  <w:num w:numId="20" w16cid:durableId="1471941216">
    <w:abstractNumId w:val="64"/>
  </w:num>
  <w:num w:numId="21" w16cid:durableId="846167657">
    <w:abstractNumId w:val="75"/>
  </w:num>
  <w:num w:numId="22" w16cid:durableId="1560743311">
    <w:abstractNumId w:val="72"/>
  </w:num>
  <w:num w:numId="23" w16cid:durableId="621767080">
    <w:abstractNumId w:val="79"/>
  </w:num>
  <w:num w:numId="24" w16cid:durableId="257980338">
    <w:abstractNumId w:val="46"/>
  </w:num>
  <w:num w:numId="25" w16cid:durableId="306515189">
    <w:abstractNumId w:val="57"/>
  </w:num>
  <w:num w:numId="26" w16cid:durableId="703949128">
    <w:abstractNumId w:val="82"/>
  </w:num>
  <w:num w:numId="27" w16cid:durableId="2018265026">
    <w:abstractNumId w:val="54"/>
  </w:num>
  <w:num w:numId="28" w16cid:durableId="173958605">
    <w:abstractNumId w:val="63"/>
  </w:num>
  <w:num w:numId="29" w16cid:durableId="595289782">
    <w:abstractNumId w:val="70"/>
  </w:num>
  <w:num w:numId="30" w16cid:durableId="1651789936">
    <w:abstractNumId w:val="60"/>
  </w:num>
  <w:num w:numId="31" w16cid:durableId="774445542">
    <w:abstractNumId w:val="67"/>
  </w:num>
  <w:num w:numId="32" w16cid:durableId="1519732553">
    <w:abstractNumId w:val="74"/>
  </w:num>
  <w:num w:numId="33" w16cid:durableId="1361130812">
    <w:abstractNumId w:val="78"/>
  </w:num>
  <w:num w:numId="34" w16cid:durableId="757798607">
    <w:abstractNumId w:val="48"/>
  </w:num>
  <w:num w:numId="35" w16cid:durableId="972052797">
    <w:abstractNumId w:val="58"/>
  </w:num>
  <w:num w:numId="36" w16cid:durableId="894780240">
    <w:abstractNumId w:val="8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C43"/>
    <w:rsid w:val="000003FB"/>
    <w:rsid w:val="0000050D"/>
    <w:rsid w:val="00001529"/>
    <w:rsid w:val="00001570"/>
    <w:rsid w:val="00001BA7"/>
    <w:rsid w:val="0000596B"/>
    <w:rsid w:val="00005D5D"/>
    <w:rsid w:val="0000625B"/>
    <w:rsid w:val="00006704"/>
    <w:rsid w:val="00006EE3"/>
    <w:rsid w:val="00006F97"/>
    <w:rsid w:val="00007387"/>
    <w:rsid w:val="000101AB"/>
    <w:rsid w:val="00010E09"/>
    <w:rsid w:val="00010FE1"/>
    <w:rsid w:val="0001200E"/>
    <w:rsid w:val="00012373"/>
    <w:rsid w:val="000123AE"/>
    <w:rsid w:val="00012BE1"/>
    <w:rsid w:val="00013B2B"/>
    <w:rsid w:val="000144EC"/>
    <w:rsid w:val="00015C81"/>
    <w:rsid w:val="00015F43"/>
    <w:rsid w:val="0001612B"/>
    <w:rsid w:val="00016F9E"/>
    <w:rsid w:val="00017450"/>
    <w:rsid w:val="000205EC"/>
    <w:rsid w:val="000217F9"/>
    <w:rsid w:val="00021B00"/>
    <w:rsid w:val="000227B7"/>
    <w:rsid w:val="0002291A"/>
    <w:rsid w:val="00022CF5"/>
    <w:rsid w:val="00023590"/>
    <w:rsid w:val="0002456C"/>
    <w:rsid w:val="000248F6"/>
    <w:rsid w:val="000260E7"/>
    <w:rsid w:val="00026D55"/>
    <w:rsid w:val="00026F56"/>
    <w:rsid w:val="00027EE6"/>
    <w:rsid w:val="000303EA"/>
    <w:rsid w:val="00030E5F"/>
    <w:rsid w:val="0003187B"/>
    <w:rsid w:val="00031DA5"/>
    <w:rsid w:val="00032049"/>
    <w:rsid w:val="00033ADA"/>
    <w:rsid w:val="00033BF5"/>
    <w:rsid w:val="000350A6"/>
    <w:rsid w:val="0003664B"/>
    <w:rsid w:val="00036818"/>
    <w:rsid w:val="0003694B"/>
    <w:rsid w:val="000372E9"/>
    <w:rsid w:val="0004020A"/>
    <w:rsid w:val="00040D15"/>
    <w:rsid w:val="00041943"/>
    <w:rsid w:val="000425C1"/>
    <w:rsid w:val="000430C2"/>
    <w:rsid w:val="00043498"/>
    <w:rsid w:val="000446D6"/>
    <w:rsid w:val="00044CE2"/>
    <w:rsid w:val="000454BD"/>
    <w:rsid w:val="000462C7"/>
    <w:rsid w:val="00046848"/>
    <w:rsid w:val="00046D10"/>
    <w:rsid w:val="00046F8C"/>
    <w:rsid w:val="00047F1D"/>
    <w:rsid w:val="000518FE"/>
    <w:rsid w:val="00051FD2"/>
    <w:rsid w:val="00053398"/>
    <w:rsid w:val="000534CD"/>
    <w:rsid w:val="00054159"/>
    <w:rsid w:val="000545FA"/>
    <w:rsid w:val="00055708"/>
    <w:rsid w:val="0005795D"/>
    <w:rsid w:val="00060262"/>
    <w:rsid w:val="00060E07"/>
    <w:rsid w:val="0006168D"/>
    <w:rsid w:val="000630EC"/>
    <w:rsid w:val="0006355D"/>
    <w:rsid w:val="000638B9"/>
    <w:rsid w:val="00063976"/>
    <w:rsid w:val="00063BC7"/>
    <w:rsid w:val="0006430D"/>
    <w:rsid w:val="00064C62"/>
    <w:rsid w:val="0006707D"/>
    <w:rsid w:val="00067F73"/>
    <w:rsid w:val="0007177F"/>
    <w:rsid w:val="00071D40"/>
    <w:rsid w:val="00073008"/>
    <w:rsid w:val="00073652"/>
    <w:rsid w:val="00077899"/>
    <w:rsid w:val="00077ADD"/>
    <w:rsid w:val="00080F95"/>
    <w:rsid w:val="00081BB3"/>
    <w:rsid w:val="00082B17"/>
    <w:rsid w:val="0008337B"/>
    <w:rsid w:val="0008730F"/>
    <w:rsid w:val="00090457"/>
    <w:rsid w:val="00090633"/>
    <w:rsid w:val="0009253D"/>
    <w:rsid w:val="0009296F"/>
    <w:rsid w:val="000932DB"/>
    <w:rsid w:val="00093D53"/>
    <w:rsid w:val="00094AF9"/>
    <w:rsid w:val="0009635D"/>
    <w:rsid w:val="0009773D"/>
    <w:rsid w:val="00097FB0"/>
    <w:rsid w:val="000A0EF9"/>
    <w:rsid w:val="000A197B"/>
    <w:rsid w:val="000A2106"/>
    <w:rsid w:val="000A3E35"/>
    <w:rsid w:val="000A4970"/>
    <w:rsid w:val="000A5178"/>
    <w:rsid w:val="000A5721"/>
    <w:rsid w:val="000A695E"/>
    <w:rsid w:val="000A75F3"/>
    <w:rsid w:val="000A79F3"/>
    <w:rsid w:val="000B172B"/>
    <w:rsid w:val="000B1913"/>
    <w:rsid w:val="000B2145"/>
    <w:rsid w:val="000B2A4B"/>
    <w:rsid w:val="000B3BF7"/>
    <w:rsid w:val="000B4739"/>
    <w:rsid w:val="000B4810"/>
    <w:rsid w:val="000B57B2"/>
    <w:rsid w:val="000B6154"/>
    <w:rsid w:val="000B69A6"/>
    <w:rsid w:val="000C2418"/>
    <w:rsid w:val="000C36B7"/>
    <w:rsid w:val="000C4C5D"/>
    <w:rsid w:val="000C4D32"/>
    <w:rsid w:val="000C6B8C"/>
    <w:rsid w:val="000D557B"/>
    <w:rsid w:val="000D5A2F"/>
    <w:rsid w:val="000D5F3D"/>
    <w:rsid w:val="000E21B6"/>
    <w:rsid w:val="000E3353"/>
    <w:rsid w:val="000E4CA4"/>
    <w:rsid w:val="000E5D84"/>
    <w:rsid w:val="000E624C"/>
    <w:rsid w:val="000E6C22"/>
    <w:rsid w:val="000E7509"/>
    <w:rsid w:val="000F175C"/>
    <w:rsid w:val="000F1AA6"/>
    <w:rsid w:val="000F1F10"/>
    <w:rsid w:val="000F1FA9"/>
    <w:rsid w:val="000F3EB8"/>
    <w:rsid w:val="000F6164"/>
    <w:rsid w:val="000F6F7D"/>
    <w:rsid w:val="000F7A7E"/>
    <w:rsid w:val="000F7E48"/>
    <w:rsid w:val="001007DA"/>
    <w:rsid w:val="00100E5A"/>
    <w:rsid w:val="00100E82"/>
    <w:rsid w:val="00101A1A"/>
    <w:rsid w:val="00101E92"/>
    <w:rsid w:val="0010250E"/>
    <w:rsid w:val="0010299D"/>
    <w:rsid w:val="001029DC"/>
    <w:rsid w:val="00103C46"/>
    <w:rsid w:val="001042B2"/>
    <w:rsid w:val="00104F0B"/>
    <w:rsid w:val="001100A0"/>
    <w:rsid w:val="00111AC4"/>
    <w:rsid w:val="00111DBA"/>
    <w:rsid w:val="001134E8"/>
    <w:rsid w:val="0011470C"/>
    <w:rsid w:val="00116926"/>
    <w:rsid w:val="00120693"/>
    <w:rsid w:val="00121D5C"/>
    <w:rsid w:val="001222AB"/>
    <w:rsid w:val="001225DF"/>
    <w:rsid w:val="00124B38"/>
    <w:rsid w:val="001262AF"/>
    <w:rsid w:val="00126A74"/>
    <w:rsid w:val="00126BA3"/>
    <w:rsid w:val="00127659"/>
    <w:rsid w:val="00127C43"/>
    <w:rsid w:val="001311AB"/>
    <w:rsid w:val="0013130A"/>
    <w:rsid w:val="0013172D"/>
    <w:rsid w:val="00131B2D"/>
    <w:rsid w:val="001326F3"/>
    <w:rsid w:val="00132D17"/>
    <w:rsid w:val="00133A33"/>
    <w:rsid w:val="00133CFE"/>
    <w:rsid w:val="00133DBD"/>
    <w:rsid w:val="001342E7"/>
    <w:rsid w:val="001344DE"/>
    <w:rsid w:val="00134D03"/>
    <w:rsid w:val="0013761A"/>
    <w:rsid w:val="0014015A"/>
    <w:rsid w:val="001401FA"/>
    <w:rsid w:val="00140FFE"/>
    <w:rsid w:val="0014112D"/>
    <w:rsid w:val="0014232F"/>
    <w:rsid w:val="001425C3"/>
    <w:rsid w:val="00142D64"/>
    <w:rsid w:val="00144094"/>
    <w:rsid w:val="001454C1"/>
    <w:rsid w:val="0014572F"/>
    <w:rsid w:val="00145D49"/>
    <w:rsid w:val="001466A3"/>
    <w:rsid w:val="0014696C"/>
    <w:rsid w:val="00153716"/>
    <w:rsid w:val="00153C36"/>
    <w:rsid w:val="00153CC7"/>
    <w:rsid w:val="00153DC9"/>
    <w:rsid w:val="00154C26"/>
    <w:rsid w:val="00155312"/>
    <w:rsid w:val="00155481"/>
    <w:rsid w:val="0015696C"/>
    <w:rsid w:val="00156F46"/>
    <w:rsid w:val="00157978"/>
    <w:rsid w:val="00157A6E"/>
    <w:rsid w:val="00160D1C"/>
    <w:rsid w:val="0016111D"/>
    <w:rsid w:val="00161E14"/>
    <w:rsid w:val="001652FF"/>
    <w:rsid w:val="00165538"/>
    <w:rsid w:val="001655DD"/>
    <w:rsid w:val="00166CC6"/>
    <w:rsid w:val="00167119"/>
    <w:rsid w:val="0016734B"/>
    <w:rsid w:val="00167D17"/>
    <w:rsid w:val="0017004F"/>
    <w:rsid w:val="00171108"/>
    <w:rsid w:val="00171F25"/>
    <w:rsid w:val="0017235C"/>
    <w:rsid w:val="00173DB5"/>
    <w:rsid w:val="00174BC9"/>
    <w:rsid w:val="00180DD4"/>
    <w:rsid w:val="001812DC"/>
    <w:rsid w:val="001814EA"/>
    <w:rsid w:val="00181A03"/>
    <w:rsid w:val="00182412"/>
    <w:rsid w:val="00182685"/>
    <w:rsid w:val="00183085"/>
    <w:rsid w:val="00184457"/>
    <w:rsid w:val="001844A7"/>
    <w:rsid w:val="00185B31"/>
    <w:rsid w:val="00187185"/>
    <w:rsid w:val="00187342"/>
    <w:rsid w:val="00191346"/>
    <w:rsid w:val="001916C1"/>
    <w:rsid w:val="00191894"/>
    <w:rsid w:val="001922DC"/>
    <w:rsid w:val="00192543"/>
    <w:rsid w:val="00192679"/>
    <w:rsid w:val="00192B10"/>
    <w:rsid w:val="00193665"/>
    <w:rsid w:val="00193FF8"/>
    <w:rsid w:val="0019412B"/>
    <w:rsid w:val="00197C0A"/>
    <w:rsid w:val="001A032A"/>
    <w:rsid w:val="001A0503"/>
    <w:rsid w:val="001A1613"/>
    <w:rsid w:val="001A2F54"/>
    <w:rsid w:val="001A3513"/>
    <w:rsid w:val="001A39C2"/>
    <w:rsid w:val="001A3E67"/>
    <w:rsid w:val="001A51CF"/>
    <w:rsid w:val="001A5F94"/>
    <w:rsid w:val="001A62E9"/>
    <w:rsid w:val="001A697A"/>
    <w:rsid w:val="001A6D39"/>
    <w:rsid w:val="001A6E31"/>
    <w:rsid w:val="001A7409"/>
    <w:rsid w:val="001A7DAB"/>
    <w:rsid w:val="001B0857"/>
    <w:rsid w:val="001B16E3"/>
    <w:rsid w:val="001B1E1A"/>
    <w:rsid w:val="001B21AF"/>
    <w:rsid w:val="001B2322"/>
    <w:rsid w:val="001B2574"/>
    <w:rsid w:val="001B2780"/>
    <w:rsid w:val="001B27D0"/>
    <w:rsid w:val="001B4444"/>
    <w:rsid w:val="001B537E"/>
    <w:rsid w:val="001B677E"/>
    <w:rsid w:val="001B6FBF"/>
    <w:rsid w:val="001B71CA"/>
    <w:rsid w:val="001B71D3"/>
    <w:rsid w:val="001C0484"/>
    <w:rsid w:val="001C0875"/>
    <w:rsid w:val="001C0BDC"/>
    <w:rsid w:val="001C14D4"/>
    <w:rsid w:val="001C1682"/>
    <w:rsid w:val="001C294A"/>
    <w:rsid w:val="001C2C60"/>
    <w:rsid w:val="001C2FAE"/>
    <w:rsid w:val="001C3726"/>
    <w:rsid w:val="001C41A3"/>
    <w:rsid w:val="001D09F0"/>
    <w:rsid w:val="001D1005"/>
    <w:rsid w:val="001D311A"/>
    <w:rsid w:val="001D389C"/>
    <w:rsid w:val="001D3D71"/>
    <w:rsid w:val="001D43FE"/>
    <w:rsid w:val="001D547B"/>
    <w:rsid w:val="001D6AC6"/>
    <w:rsid w:val="001E057A"/>
    <w:rsid w:val="001E0860"/>
    <w:rsid w:val="001E08A6"/>
    <w:rsid w:val="001E0ECE"/>
    <w:rsid w:val="001E21AE"/>
    <w:rsid w:val="001E2CCD"/>
    <w:rsid w:val="001E2DE5"/>
    <w:rsid w:val="001E431E"/>
    <w:rsid w:val="001E4486"/>
    <w:rsid w:val="001E47BC"/>
    <w:rsid w:val="001E4D14"/>
    <w:rsid w:val="001E5C4B"/>
    <w:rsid w:val="001E7EC5"/>
    <w:rsid w:val="001E7EEF"/>
    <w:rsid w:val="001F139E"/>
    <w:rsid w:val="001F13DE"/>
    <w:rsid w:val="001F2C04"/>
    <w:rsid w:val="001F58A7"/>
    <w:rsid w:val="001F63F4"/>
    <w:rsid w:val="001F6CFD"/>
    <w:rsid w:val="001F7679"/>
    <w:rsid w:val="001F7B95"/>
    <w:rsid w:val="00200554"/>
    <w:rsid w:val="0020127C"/>
    <w:rsid w:val="002014E6"/>
    <w:rsid w:val="002020F9"/>
    <w:rsid w:val="002030DB"/>
    <w:rsid w:val="0020323C"/>
    <w:rsid w:val="00203685"/>
    <w:rsid w:val="00204851"/>
    <w:rsid w:val="00204FB3"/>
    <w:rsid w:val="002051ED"/>
    <w:rsid w:val="00205332"/>
    <w:rsid w:val="00205C63"/>
    <w:rsid w:val="002069EE"/>
    <w:rsid w:val="0020704F"/>
    <w:rsid w:val="00207777"/>
    <w:rsid w:val="0020787A"/>
    <w:rsid w:val="00207D5F"/>
    <w:rsid w:val="0021111B"/>
    <w:rsid w:val="0021164A"/>
    <w:rsid w:val="0021206B"/>
    <w:rsid w:val="00212332"/>
    <w:rsid w:val="00212D32"/>
    <w:rsid w:val="0021371D"/>
    <w:rsid w:val="002139B1"/>
    <w:rsid w:val="00213B27"/>
    <w:rsid w:val="0021607B"/>
    <w:rsid w:val="00216132"/>
    <w:rsid w:val="002223F4"/>
    <w:rsid w:val="00223520"/>
    <w:rsid w:val="00223945"/>
    <w:rsid w:val="00224C1F"/>
    <w:rsid w:val="00224CC1"/>
    <w:rsid w:val="002259C3"/>
    <w:rsid w:val="002266E8"/>
    <w:rsid w:val="00226D7F"/>
    <w:rsid w:val="00226F67"/>
    <w:rsid w:val="00227408"/>
    <w:rsid w:val="002276D2"/>
    <w:rsid w:val="0022786C"/>
    <w:rsid w:val="00227953"/>
    <w:rsid w:val="0022797E"/>
    <w:rsid w:val="00230D8E"/>
    <w:rsid w:val="00230F14"/>
    <w:rsid w:val="002326EB"/>
    <w:rsid w:val="00237796"/>
    <w:rsid w:val="00240EF9"/>
    <w:rsid w:val="00241E7A"/>
    <w:rsid w:val="00245078"/>
    <w:rsid w:val="002452D7"/>
    <w:rsid w:val="00245BDB"/>
    <w:rsid w:val="00247362"/>
    <w:rsid w:val="0025012B"/>
    <w:rsid w:val="002506AA"/>
    <w:rsid w:val="002512EB"/>
    <w:rsid w:val="002536E5"/>
    <w:rsid w:val="0025393B"/>
    <w:rsid w:val="00254634"/>
    <w:rsid w:val="0025614D"/>
    <w:rsid w:val="00256CC3"/>
    <w:rsid w:val="002571A2"/>
    <w:rsid w:val="002572C7"/>
    <w:rsid w:val="00260911"/>
    <w:rsid w:val="00261110"/>
    <w:rsid w:val="002622E1"/>
    <w:rsid w:val="00262321"/>
    <w:rsid w:val="00262976"/>
    <w:rsid w:val="00262C60"/>
    <w:rsid w:val="00264226"/>
    <w:rsid w:val="00265A74"/>
    <w:rsid w:val="00266835"/>
    <w:rsid w:val="00266D08"/>
    <w:rsid w:val="002673A3"/>
    <w:rsid w:val="002678EA"/>
    <w:rsid w:val="0026795B"/>
    <w:rsid w:val="00267AE5"/>
    <w:rsid w:val="00267BD2"/>
    <w:rsid w:val="0027144E"/>
    <w:rsid w:val="002738B0"/>
    <w:rsid w:val="002740AB"/>
    <w:rsid w:val="00274193"/>
    <w:rsid w:val="00275764"/>
    <w:rsid w:val="002768B8"/>
    <w:rsid w:val="00280E47"/>
    <w:rsid w:val="002814F2"/>
    <w:rsid w:val="00281CB8"/>
    <w:rsid w:val="00282FE4"/>
    <w:rsid w:val="00283172"/>
    <w:rsid w:val="0028378C"/>
    <w:rsid w:val="00284FE3"/>
    <w:rsid w:val="002872F2"/>
    <w:rsid w:val="0028744B"/>
    <w:rsid w:val="002908B9"/>
    <w:rsid w:val="00290CC8"/>
    <w:rsid w:val="002911C8"/>
    <w:rsid w:val="00291D1E"/>
    <w:rsid w:val="00293258"/>
    <w:rsid w:val="002939E5"/>
    <w:rsid w:val="00293DE0"/>
    <w:rsid w:val="00295095"/>
    <w:rsid w:val="0029514C"/>
    <w:rsid w:val="00296D6A"/>
    <w:rsid w:val="0029743D"/>
    <w:rsid w:val="002A20A1"/>
    <w:rsid w:val="002A2B80"/>
    <w:rsid w:val="002A334D"/>
    <w:rsid w:val="002A3391"/>
    <w:rsid w:val="002A3DBA"/>
    <w:rsid w:val="002A53BF"/>
    <w:rsid w:val="002A5D12"/>
    <w:rsid w:val="002A5D3F"/>
    <w:rsid w:val="002A639C"/>
    <w:rsid w:val="002A63B3"/>
    <w:rsid w:val="002A657A"/>
    <w:rsid w:val="002A7149"/>
    <w:rsid w:val="002A7891"/>
    <w:rsid w:val="002B1A50"/>
    <w:rsid w:val="002B2400"/>
    <w:rsid w:val="002B26F6"/>
    <w:rsid w:val="002B297C"/>
    <w:rsid w:val="002B3803"/>
    <w:rsid w:val="002B4400"/>
    <w:rsid w:val="002B4AB0"/>
    <w:rsid w:val="002B4D40"/>
    <w:rsid w:val="002B5ADA"/>
    <w:rsid w:val="002B6584"/>
    <w:rsid w:val="002B66A8"/>
    <w:rsid w:val="002B6A7A"/>
    <w:rsid w:val="002B7493"/>
    <w:rsid w:val="002B7D93"/>
    <w:rsid w:val="002C1B73"/>
    <w:rsid w:val="002C1FF3"/>
    <w:rsid w:val="002C2510"/>
    <w:rsid w:val="002C4ECF"/>
    <w:rsid w:val="002C587C"/>
    <w:rsid w:val="002C7B12"/>
    <w:rsid w:val="002D01EF"/>
    <w:rsid w:val="002D06AD"/>
    <w:rsid w:val="002D0DEA"/>
    <w:rsid w:val="002D0EB7"/>
    <w:rsid w:val="002D1BAF"/>
    <w:rsid w:val="002D1BF5"/>
    <w:rsid w:val="002D1E08"/>
    <w:rsid w:val="002D2126"/>
    <w:rsid w:val="002D3670"/>
    <w:rsid w:val="002D678A"/>
    <w:rsid w:val="002D7DFF"/>
    <w:rsid w:val="002E01EA"/>
    <w:rsid w:val="002E130E"/>
    <w:rsid w:val="002E226E"/>
    <w:rsid w:val="002E2B9B"/>
    <w:rsid w:val="002E2C75"/>
    <w:rsid w:val="002E4DC7"/>
    <w:rsid w:val="002E545D"/>
    <w:rsid w:val="002E5574"/>
    <w:rsid w:val="002E58B2"/>
    <w:rsid w:val="002E6367"/>
    <w:rsid w:val="002E6F8A"/>
    <w:rsid w:val="002E7B09"/>
    <w:rsid w:val="002F0B06"/>
    <w:rsid w:val="002F0E15"/>
    <w:rsid w:val="002F1228"/>
    <w:rsid w:val="002F1413"/>
    <w:rsid w:val="002F1D28"/>
    <w:rsid w:val="002F20EA"/>
    <w:rsid w:val="002F23CF"/>
    <w:rsid w:val="002F2810"/>
    <w:rsid w:val="002F2C0E"/>
    <w:rsid w:val="002F3994"/>
    <w:rsid w:val="002F3B8B"/>
    <w:rsid w:val="002F3C6F"/>
    <w:rsid w:val="002F3DC7"/>
    <w:rsid w:val="002F7777"/>
    <w:rsid w:val="003016CA"/>
    <w:rsid w:val="0030417D"/>
    <w:rsid w:val="00304188"/>
    <w:rsid w:val="00305320"/>
    <w:rsid w:val="00306357"/>
    <w:rsid w:val="00307168"/>
    <w:rsid w:val="003101DE"/>
    <w:rsid w:val="00311736"/>
    <w:rsid w:val="00311CCD"/>
    <w:rsid w:val="00312501"/>
    <w:rsid w:val="00312503"/>
    <w:rsid w:val="00313400"/>
    <w:rsid w:val="00313A0A"/>
    <w:rsid w:val="0031438B"/>
    <w:rsid w:val="0031629E"/>
    <w:rsid w:val="00317AD1"/>
    <w:rsid w:val="00320223"/>
    <w:rsid w:val="00320A05"/>
    <w:rsid w:val="00320AAC"/>
    <w:rsid w:val="00320CAE"/>
    <w:rsid w:val="003212BB"/>
    <w:rsid w:val="003229E3"/>
    <w:rsid w:val="00322FBD"/>
    <w:rsid w:val="003232B7"/>
    <w:rsid w:val="003234D6"/>
    <w:rsid w:val="0032365D"/>
    <w:rsid w:val="003236E0"/>
    <w:rsid w:val="00323956"/>
    <w:rsid w:val="00323FAA"/>
    <w:rsid w:val="00324DB3"/>
    <w:rsid w:val="00325D19"/>
    <w:rsid w:val="003263CC"/>
    <w:rsid w:val="00326D04"/>
    <w:rsid w:val="003278D1"/>
    <w:rsid w:val="00331BF6"/>
    <w:rsid w:val="00335C9B"/>
    <w:rsid w:val="003370D5"/>
    <w:rsid w:val="00341EF7"/>
    <w:rsid w:val="00342111"/>
    <w:rsid w:val="0034269C"/>
    <w:rsid w:val="00343C00"/>
    <w:rsid w:val="00343DDF"/>
    <w:rsid w:val="00343EBB"/>
    <w:rsid w:val="0034471A"/>
    <w:rsid w:val="00344921"/>
    <w:rsid w:val="00344F3D"/>
    <w:rsid w:val="0034544B"/>
    <w:rsid w:val="0034717D"/>
    <w:rsid w:val="003471DF"/>
    <w:rsid w:val="00350927"/>
    <w:rsid w:val="00350AB3"/>
    <w:rsid w:val="003525B6"/>
    <w:rsid w:val="00352894"/>
    <w:rsid w:val="0035307F"/>
    <w:rsid w:val="0035342A"/>
    <w:rsid w:val="00353488"/>
    <w:rsid w:val="00355C10"/>
    <w:rsid w:val="00355C43"/>
    <w:rsid w:val="0035628C"/>
    <w:rsid w:val="00356621"/>
    <w:rsid w:val="00356E23"/>
    <w:rsid w:val="003574ED"/>
    <w:rsid w:val="00357977"/>
    <w:rsid w:val="00362899"/>
    <w:rsid w:val="00363B9A"/>
    <w:rsid w:val="00363F14"/>
    <w:rsid w:val="0036446A"/>
    <w:rsid w:val="00365559"/>
    <w:rsid w:val="00365F03"/>
    <w:rsid w:val="00367DD8"/>
    <w:rsid w:val="00370250"/>
    <w:rsid w:val="00371580"/>
    <w:rsid w:val="003716FE"/>
    <w:rsid w:val="003723F9"/>
    <w:rsid w:val="00373653"/>
    <w:rsid w:val="00373CE5"/>
    <w:rsid w:val="003755AA"/>
    <w:rsid w:val="00376427"/>
    <w:rsid w:val="003765F1"/>
    <w:rsid w:val="00376761"/>
    <w:rsid w:val="00376995"/>
    <w:rsid w:val="00376FE5"/>
    <w:rsid w:val="00377133"/>
    <w:rsid w:val="0038011F"/>
    <w:rsid w:val="00380F12"/>
    <w:rsid w:val="003813F2"/>
    <w:rsid w:val="003819FF"/>
    <w:rsid w:val="00381B06"/>
    <w:rsid w:val="003822DC"/>
    <w:rsid w:val="003828EE"/>
    <w:rsid w:val="003832A5"/>
    <w:rsid w:val="00383565"/>
    <w:rsid w:val="003836E9"/>
    <w:rsid w:val="00383B79"/>
    <w:rsid w:val="003846FE"/>
    <w:rsid w:val="00384BFF"/>
    <w:rsid w:val="00385377"/>
    <w:rsid w:val="00386536"/>
    <w:rsid w:val="00387368"/>
    <w:rsid w:val="00387B0C"/>
    <w:rsid w:val="00387F3D"/>
    <w:rsid w:val="0039072B"/>
    <w:rsid w:val="00392A6F"/>
    <w:rsid w:val="00392DF8"/>
    <w:rsid w:val="00392E7C"/>
    <w:rsid w:val="00394432"/>
    <w:rsid w:val="00395155"/>
    <w:rsid w:val="003A1F89"/>
    <w:rsid w:val="003A2076"/>
    <w:rsid w:val="003A763E"/>
    <w:rsid w:val="003A793E"/>
    <w:rsid w:val="003B0626"/>
    <w:rsid w:val="003B0827"/>
    <w:rsid w:val="003B0DBD"/>
    <w:rsid w:val="003B31F5"/>
    <w:rsid w:val="003B387E"/>
    <w:rsid w:val="003B49F8"/>
    <w:rsid w:val="003B53D7"/>
    <w:rsid w:val="003B54C0"/>
    <w:rsid w:val="003B5883"/>
    <w:rsid w:val="003B59D9"/>
    <w:rsid w:val="003B616A"/>
    <w:rsid w:val="003B745C"/>
    <w:rsid w:val="003B7983"/>
    <w:rsid w:val="003C086B"/>
    <w:rsid w:val="003C34B9"/>
    <w:rsid w:val="003C372A"/>
    <w:rsid w:val="003C4DC5"/>
    <w:rsid w:val="003C4EFC"/>
    <w:rsid w:val="003C58DB"/>
    <w:rsid w:val="003C65DC"/>
    <w:rsid w:val="003C72A0"/>
    <w:rsid w:val="003C794E"/>
    <w:rsid w:val="003D07AB"/>
    <w:rsid w:val="003D0C7C"/>
    <w:rsid w:val="003D1338"/>
    <w:rsid w:val="003D2210"/>
    <w:rsid w:val="003D4314"/>
    <w:rsid w:val="003D4639"/>
    <w:rsid w:val="003D689F"/>
    <w:rsid w:val="003D6E06"/>
    <w:rsid w:val="003D6F9C"/>
    <w:rsid w:val="003D7866"/>
    <w:rsid w:val="003D7C62"/>
    <w:rsid w:val="003E100B"/>
    <w:rsid w:val="003E119E"/>
    <w:rsid w:val="003E17AA"/>
    <w:rsid w:val="003E264E"/>
    <w:rsid w:val="003E2708"/>
    <w:rsid w:val="003E3033"/>
    <w:rsid w:val="003E3142"/>
    <w:rsid w:val="003E4E3D"/>
    <w:rsid w:val="003E502E"/>
    <w:rsid w:val="003E54E1"/>
    <w:rsid w:val="003E5DF9"/>
    <w:rsid w:val="003E5ED4"/>
    <w:rsid w:val="003E682C"/>
    <w:rsid w:val="003E7065"/>
    <w:rsid w:val="003E73C4"/>
    <w:rsid w:val="003E74B3"/>
    <w:rsid w:val="003E75C6"/>
    <w:rsid w:val="003F0727"/>
    <w:rsid w:val="003F0A9B"/>
    <w:rsid w:val="003F12E1"/>
    <w:rsid w:val="003F2529"/>
    <w:rsid w:val="003F29A9"/>
    <w:rsid w:val="003F2F97"/>
    <w:rsid w:val="003F316B"/>
    <w:rsid w:val="003F544B"/>
    <w:rsid w:val="003F6516"/>
    <w:rsid w:val="003F651B"/>
    <w:rsid w:val="003F70B8"/>
    <w:rsid w:val="003F7B48"/>
    <w:rsid w:val="00400C4E"/>
    <w:rsid w:val="00400FD0"/>
    <w:rsid w:val="00401129"/>
    <w:rsid w:val="004014E8"/>
    <w:rsid w:val="004015B8"/>
    <w:rsid w:val="004038A8"/>
    <w:rsid w:val="00403F06"/>
    <w:rsid w:val="00404D75"/>
    <w:rsid w:val="0040600C"/>
    <w:rsid w:val="00407C11"/>
    <w:rsid w:val="00410CFC"/>
    <w:rsid w:val="00412602"/>
    <w:rsid w:val="00412801"/>
    <w:rsid w:val="00412BCD"/>
    <w:rsid w:val="0041511D"/>
    <w:rsid w:val="00415375"/>
    <w:rsid w:val="004157AE"/>
    <w:rsid w:val="004165D0"/>
    <w:rsid w:val="00416A71"/>
    <w:rsid w:val="004174B7"/>
    <w:rsid w:val="004203BB"/>
    <w:rsid w:val="0042079B"/>
    <w:rsid w:val="0042269A"/>
    <w:rsid w:val="00423F53"/>
    <w:rsid w:val="00424D8A"/>
    <w:rsid w:val="00425AF0"/>
    <w:rsid w:val="00426B06"/>
    <w:rsid w:val="0042767F"/>
    <w:rsid w:val="00433C6B"/>
    <w:rsid w:val="00440040"/>
    <w:rsid w:val="00441E95"/>
    <w:rsid w:val="004424C0"/>
    <w:rsid w:val="00442D8F"/>
    <w:rsid w:val="00443F74"/>
    <w:rsid w:val="004440BF"/>
    <w:rsid w:val="00444BE2"/>
    <w:rsid w:val="00445999"/>
    <w:rsid w:val="004460DD"/>
    <w:rsid w:val="00446EDB"/>
    <w:rsid w:val="004479C9"/>
    <w:rsid w:val="00447CF3"/>
    <w:rsid w:val="00450227"/>
    <w:rsid w:val="00450C03"/>
    <w:rsid w:val="00450DC5"/>
    <w:rsid w:val="00453EDC"/>
    <w:rsid w:val="004542F9"/>
    <w:rsid w:val="0045533F"/>
    <w:rsid w:val="00455867"/>
    <w:rsid w:val="00457145"/>
    <w:rsid w:val="004606F2"/>
    <w:rsid w:val="00460F79"/>
    <w:rsid w:val="00463700"/>
    <w:rsid w:val="00463D6F"/>
    <w:rsid w:val="00465C05"/>
    <w:rsid w:val="00466214"/>
    <w:rsid w:val="00471F6A"/>
    <w:rsid w:val="00472889"/>
    <w:rsid w:val="004728BD"/>
    <w:rsid w:val="004729CF"/>
    <w:rsid w:val="00472BA0"/>
    <w:rsid w:val="004731D5"/>
    <w:rsid w:val="00474551"/>
    <w:rsid w:val="004752DE"/>
    <w:rsid w:val="00476345"/>
    <w:rsid w:val="0047769B"/>
    <w:rsid w:val="004776A9"/>
    <w:rsid w:val="004779F9"/>
    <w:rsid w:val="004803DB"/>
    <w:rsid w:val="00480F1B"/>
    <w:rsid w:val="0048215A"/>
    <w:rsid w:val="004829BC"/>
    <w:rsid w:val="00482A98"/>
    <w:rsid w:val="004834AC"/>
    <w:rsid w:val="00483559"/>
    <w:rsid w:val="00483DDC"/>
    <w:rsid w:val="0048591A"/>
    <w:rsid w:val="004863B8"/>
    <w:rsid w:val="0048662D"/>
    <w:rsid w:val="00486DB9"/>
    <w:rsid w:val="0048732B"/>
    <w:rsid w:val="004902C3"/>
    <w:rsid w:val="00491A73"/>
    <w:rsid w:val="00492334"/>
    <w:rsid w:val="00492C83"/>
    <w:rsid w:val="00493ED9"/>
    <w:rsid w:val="00494A1F"/>
    <w:rsid w:val="00494CB7"/>
    <w:rsid w:val="00494F46"/>
    <w:rsid w:val="00495175"/>
    <w:rsid w:val="0049535F"/>
    <w:rsid w:val="0049598E"/>
    <w:rsid w:val="00497669"/>
    <w:rsid w:val="004977E9"/>
    <w:rsid w:val="004A0508"/>
    <w:rsid w:val="004A0A66"/>
    <w:rsid w:val="004A2C0B"/>
    <w:rsid w:val="004A6567"/>
    <w:rsid w:val="004A6B69"/>
    <w:rsid w:val="004A6CBD"/>
    <w:rsid w:val="004B0336"/>
    <w:rsid w:val="004B10F3"/>
    <w:rsid w:val="004B2462"/>
    <w:rsid w:val="004B25EA"/>
    <w:rsid w:val="004B2BA2"/>
    <w:rsid w:val="004B2C22"/>
    <w:rsid w:val="004B3647"/>
    <w:rsid w:val="004B3F62"/>
    <w:rsid w:val="004B45AD"/>
    <w:rsid w:val="004B6104"/>
    <w:rsid w:val="004B7066"/>
    <w:rsid w:val="004C077E"/>
    <w:rsid w:val="004C156F"/>
    <w:rsid w:val="004C1602"/>
    <w:rsid w:val="004C1FBD"/>
    <w:rsid w:val="004C2FA3"/>
    <w:rsid w:val="004C6343"/>
    <w:rsid w:val="004C63C7"/>
    <w:rsid w:val="004C729B"/>
    <w:rsid w:val="004C7BBE"/>
    <w:rsid w:val="004D0635"/>
    <w:rsid w:val="004D1AA7"/>
    <w:rsid w:val="004D1FFB"/>
    <w:rsid w:val="004D34A0"/>
    <w:rsid w:val="004D37D1"/>
    <w:rsid w:val="004D43C9"/>
    <w:rsid w:val="004D5979"/>
    <w:rsid w:val="004D6BF7"/>
    <w:rsid w:val="004D77B7"/>
    <w:rsid w:val="004D7FE9"/>
    <w:rsid w:val="004E0112"/>
    <w:rsid w:val="004E1980"/>
    <w:rsid w:val="004E3B29"/>
    <w:rsid w:val="004E4908"/>
    <w:rsid w:val="004E529E"/>
    <w:rsid w:val="004E59A6"/>
    <w:rsid w:val="004E644A"/>
    <w:rsid w:val="004E7B94"/>
    <w:rsid w:val="004E7F2E"/>
    <w:rsid w:val="004F00CF"/>
    <w:rsid w:val="004F0767"/>
    <w:rsid w:val="004F09DE"/>
    <w:rsid w:val="004F25F6"/>
    <w:rsid w:val="004F3FE9"/>
    <w:rsid w:val="004F4351"/>
    <w:rsid w:val="004F44FE"/>
    <w:rsid w:val="004F4FB0"/>
    <w:rsid w:val="004F5732"/>
    <w:rsid w:val="004F7BC8"/>
    <w:rsid w:val="00501A4A"/>
    <w:rsid w:val="00502A1F"/>
    <w:rsid w:val="0050320F"/>
    <w:rsid w:val="00503A52"/>
    <w:rsid w:val="00503FC6"/>
    <w:rsid w:val="00504463"/>
    <w:rsid w:val="00505C16"/>
    <w:rsid w:val="0051090A"/>
    <w:rsid w:val="00510BAA"/>
    <w:rsid w:val="00512136"/>
    <w:rsid w:val="00512389"/>
    <w:rsid w:val="005125DD"/>
    <w:rsid w:val="00512CCD"/>
    <w:rsid w:val="005131E6"/>
    <w:rsid w:val="00513E18"/>
    <w:rsid w:val="00514431"/>
    <w:rsid w:val="0051683D"/>
    <w:rsid w:val="00521A6A"/>
    <w:rsid w:val="00522479"/>
    <w:rsid w:val="0052273D"/>
    <w:rsid w:val="005248BB"/>
    <w:rsid w:val="0052558C"/>
    <w:rsid w:val="005267D5"/>
    <w:rsid w:val="00527ECA"/>
    <w:rsid w:val="00527F51"/>
    <w:rsid w:val="00530D72"/>
    <w:rsid w:val="005313F3"/>
    <w:rsid w:val="0053251B"/>
    <w:rsid w:val="00533045"/>
    <w:rsid w:val="005331E0"/>
    <w:rsid w:val="00533934"/>
    <w:rsid w:val="0053557E"/>
    <w:rsid w:val="0054004D"/>
    <w:rsid w:val="00540637"/>
    <w:rsid w:val="00540906"/>
    <w:rsid w:val="00540FD7"/>
    <w:rsid w:val="00541CC2"/>
    <w:rsid w:val="00543002"/>
    <w:rsid w:val="00544225"/>
    <w:rsid w:val="00545194"/>
    <w:rsid w:val="005457FF"/>
    <w:rsid w:val="00545B59"/>
    <w:rsid w:val="00545EF4"/>
    <w:rsid w:val="005473E2"/>
    <w:rsid w:val="00547970"/>
    <w:rsid w:val="00547A5C"/>
    <w:rsid w:val="005513A1"/>
    <w:rsid w:val="0055178F"/>
    <w:rsid w:val="005519DA"/>
    <w:rsid w:val="00554560"/>
    <w:rsid w:val="00556322"/>
    <w:rsid w:val="00556C2C"/>
    <w:rsid w:val="00557E6C"/>
    <w:rsid w:val="005611A8"/>
    <w:rsid w:val="00561D10"/>
    <w:rsid w:val="005623F1"/>
    <w:rsid w:val="0056463D"/>
    <w:rsid w:val="00564833"/>
    <w:rsid w:val="00565734"/>
    <w:rsid w:val="00565CDE"/>
    <w:rsid w:val="00566BC1"/>
    <w:rsid w:val="00566D3B"/>
    <w:rsid w:val="005721F7"/>
    <w:rsid w:val="00572388"/>
    <w:rsid w:val="00573A0F"/>
    <w:rsid w:val="00575C2D"/>
    <w:rsid w:val="00576320"/>
    <w:rsid w:val="00576845"/>
    <w:rsid w:val="00576FD5"/>
    <w:rsid w:val="00577EC9"/>
    <w:rsid w:val="005800B3"/>
    <w:rsid w:val="00580AF3"/>
    <w:rsid w:val="00580D3D"/>
    <w:rsid w:val="00582BEF"/>
    <w:rsid w:val="00582C20"/>
    <w:rsid w:val="005842AF"/>
    <w:rsid w:val="00584A5F"/>
    <w:rsid w:val="0058518C"/>
    <w:rsid w:val="00585BB8"/>
    <w:rsid w:val="005865A9"/>
    <w:rsid w:val="00586B00"/>
    <w:rsid w:val="00586C28"/>
    <w:rsid w:val="0058728E"/>
    <w:rsid w:val="005873DE"/>
    <w:rsid w:val="0058758F"/>
    <w:rsid w:val="0059124B"/>
    <w:rsid w:val="00591617"/>
    <w:rsid w:val="00591A14"/>
    <w:rsid w:val="00591A60"/>
    <w:rsid w:val="0059292E"/>
    <w:rsid w:val="00593213"/>
    <w:rsid w:val="005942CC"/>
    <w:rsid w:val="00596202"/>
    <w:rsid w:val="00597694"/>
    <w:rsid w:val="005978BB"/>
    <w:rsid w:val="005A06F2"/>
    <w:rsid w:val="005A1EFF"/>
    <w:rsid w:val="005A1FD7"/>
    <w:rsid w:val="005A22F6"/>
    <w:rsid w:val="005A3122"/>
    <w:rsid w:val="005A394B"/>
    <w:rsid w:val="005A7AC8"/>
    <w:rsid w:val="005A7C58"/>
    <w:rsid w:val="005B0051"/>
    <w:rsid w:val="005B0A0D"/>
    <w:rsid w:val="005B0AF8"/>
    <w:rsid w:val="005B1258"/>
    <w:rsid w:val="005B1A03"/>
    <w:rsid w:val="005B1D9E"/>
    <w:rsid w:val="005B3880"/>
    <w:rsid w:val="005B5D8B"/>
    <w:rsid w:val="005B6535"/>
    <w:rsid w:val="005B7A75"/>
    <w:rsid w:val="005C0379"/>
    <w:rsid w:val="005C131D"/>
    <w:rsid w:val="005C13F6"/>
    <w:rsid w:val="005C20AC"/>
    <w:rsid w:val="005C2169"/>
    <w:rsid w:val="005C341C"/>
    <w:rsid w:val="005C39AB"/>
    <w:rsid w:val="005C3B55"/>
    <w:rsid w:val="005C3BFD"/>
    <w:rsid w:val="005C3D8B"/>
    <w:rsid w:val="005C563A"/>
    <w:rsid w:val="005C66D0"/>
    <w:rsid w:val="005C67AE"/>
    <w:rsid w:val="005C7C9C"/>
    <w:rsid w:val="005D0C52"/>
    <w:rsid w:val="005D51A6"/>
    <w:rsid w:val="005D617C"/>
    <w:rsid w:val="005D64ED"/>
    <w:rsid w:val="005D6F71"/>
    <w:rsid w:val="005D6F94"/>
    <w:rsid w:val="005D706A"/>
    <w:rsid w:val="005E04C1"/>
    <w:rsid w:val="005E2E18"/>
    <w:rsid w:val="005E4920"/>
    <w:rsid w:val="005E4EB1"/>
    <w:rsid w:val="005E5C40"/>
    <w:rsid w:val="005E626D"/>
    <w:rsid w:val="005E6A3B"/>
    <w:rsid w:val="005E72F2"/>
    <w:rsid w:val="005F0962"/>
    <w:rsid w:val="005F0CB6"/>
    <w:rsid w:val="005F13AB"/>
    <w:rsid w:val="005F283C"/>
    <w:rsid w:val="005F42FE"/>
    <w:rsid w:val="005F4E0D"/>
    <w:rsid w:val="005F593A"/>
    <w:rsid w:val="005F6141"/>
    <w:rsid w:val="005F78A4"/>
    <w:rsid w:val="005F7DC5"/>
    <w:rsid w:val="00600178"/>
    <w:rsid w:val="0060078B"/>
    <w:rsid w:val="00600CA4"/>
    <w:rsid w:val="00601C15"/>
    <w:rsid w:val="00605047"/>
    <w:rsid w:val="00605EB9"/>
    <w:rsid w:val="0060602B"/>
    <w:rsid w:val="006061B1"/>
    <w:rsid w:val="006062FE"/>
    <w:rsid w:val="006076B5"/>
    <w:rsid w:val="00610089"/>
    <w:rsid w:val="006101B4"/>
    <w:rsid w:val="00610469"/>
    <w:rsid w:val="0061150D"/>
    <w:rsid w:val="006125F3"/>
    <w:rsid w:val="0061341D"/>
    <w:rsid w:val="00614E1C"/>
    <w:rsid w:val="0061664B"/>
    <w:rsid w:val="00616B1E"/>
    <w:rsid w:val="00616D8E"/>
    <w:rsid w:val="00620144"/>
    <w:rsid w:val="00620169"/>
    <w:rsid w:val="00620606"/>
    <w:rsid w:val="0062077D"/>
    <w:rsid w:val="0062255B"/>
    <w:rsid w:val="00622EF7"/>
    <w:rsid w:val="00624B5E"/>
    <w:rsid w:val="00624C53"/>
    <w:rsid w:val="00625297"/>
    <w:rsid w:val="00626602"/>
    <w:rsid w:val="00627846"/>
    <w:rsid w:val="00630008"/>
    <w:rsid w:val="006318AB"/>
    <w:rsid w:val="006323D4"/>
    <w:rsid w:val="00632FBA"/>
    <w:rsid w:val="00633445"/>
    <w:rsid w:val="00634378"/>
    <w:rsid w:val="00634BF3"/>
    <w:rsid w:val="00634FEA"/>
    <w:rsid w:val="006350BF"/>
    <w:rsid w:val="00635998"/>
    <w:rsid w:val="00640067"/>
    <w:rsid w:val="006400F3"/>
    <w:rsid w:val="00640880"/>
    <w:rsid w:val="00641A63"/>
    <w:rsid w:val="00641AA6"/>
    <w:rsid w:val="00641E40"/>
    <w:rsid w:val="00642172"/>
    <w:rsid w:val="00642FFE"/>
    <w:rsid w:val="0064323B"/>
    <w:rsid w:val="00643913"/>
    <w:rsid w:val="006441BD"/>
    <w:rsid w:val="00647ED1"/>
    <w:rsid w:val="00651063"/>
    <w:rsid w:val="00651955"/>
    <w:rsid w:val="0065294E"/>
    <w:rsid w:val="006537A0"/>
    <w:rsid w:val="00653B1D"/>
    <w:rsid w:val="00653B39"/>
    <w:rsid w:val="0065435B"/>
    <w:rsid w:val="00654FDA"/>
    <w:rsid w:val="00656F8B"/>
    <w:rsid w:val="0065721B"/>
    <w:rsid w:val="00661154"/>
    <w:rsid w:val="00661FD9"/>
    <w:rsid w:val="00662643"/>
    <w:rsid w:val="00662804"/>
    <w:rsid w:val="0066460E"/>
    <w:rsid w:val="00665575"/>
    <w:rsid w:val="00666CDA"/>
    <w:rsid w:val="006675A2"/>
    <w:rsid w:val="00667EED"/>
    <w:rsid w:val="0067035E"/>
    <w:rsid w:val="00670EB2"/>
    <w:rsid w:val="0067132E"/>
    <w:rsid w:val="00671D74"/>
    <w:rsid w:val="00671EFC"/>
    <w:rsid w:val="00672514"/>
    <w:rsid w:val="006735F9"/>
    <w:rsid w:val="00673B19"/>
    <w:rsid w:val="00675CB6"/>
    <w:rsid w:val="00677637"/>
    <w:rsid w:val="0067768E"/>
    <w:rsid w:val="00677C9E"/>
    <w:rsid w:val="0068137E"/>
    <w:rsid w:val="006829E6"/>
    <w:rsid w:val="006841B5"/>
    <w:rsid w:val="00684A7A"/>
    <w:rsid w:val="00685A07"/>
    <w:rsid w:val="00687F1E"/>
    <w:rsid w:val="006900EF"/>
    <w:rsid w:val="00690BC7"/>
    <w:rsid w:val="00692037"/>
    <w:rsid w:val="006931D9"/>
    <w:rsid w:val="00695934"/>
    <w:rsid w:val="00695C87"/>
    <w:rsid w:val="006A0C1F"/>
    <w:rsid w:val="006A1B19"/>
    <w:rsid w:val="006A335A"/>
    <w:rsid w:val="006A4A63"/>
    <w:rsid w:val="006A4C3A"/>
    <w:rsid w:val="006A5277"/>
    <w:rsid w:val="006A54CA"/>
    <w:rsid w:val="006A69D5"/>
    <w:rsid w:val="006A6E80"/>
    <w:rsid w:val="006B1CD2"/>
    <w:rsid w:val="006B2041"/>
    <w:rsid w:val="006B342B"/>
    <w:rsid w:val="006B535D"/>
    <w:rsid w:val="006B64EB"/>
    <w:rsid w:val="006B72CD"/>
    <w:rsid w:val="006B78D3"/>
    <w:rsid w:val="006B7A39"/>
    <w:rsid w:val="006C0047"/>
    <w:rsid w:val="006C0AC7"/>
    <w:rsid w:val="006C268D"/>
    <w:rsid w:val="006C27DD"/>
    <w:rsid w:val="006C2B0E"/>
    <w:rsid w:val="006C2B4C"/>
    <w:rsid w:val="006C2DA0"/>
    <w:rsid w:val="006C3312"/>
    <w:rsid w:val="006C41BF"/>
    <w:rsid w:val="006C45E9"/>
    <w:rsid w:val="006C478F"/>
    <w:rsid w:val="006C5240"/>
    <w:rsid w:val="006C5B04"/>
    <w:rsid w:val="006C5DFF"/>
    <w:rsid w:val="006C6101"/>
    <w:rsid w:val="006C6216"/>
    <w:rsid w:val="006C7EEA"/>
    <w:rsid w:val="006D0194"/>
    <w:rsid w:val="006D0A55"/>
    <w:rsid w:val="006D0F53"/>
    <w:rsid w:val="006D2754"/>
    <w:rsid w:val="006D3323"/>
    <w:rsid w:val="006D3C8E"/>
    <w:rsid w:val="006D42BA"/>
    <w:rsid w:val="006D4403"/>
    <w:rsid w:val="006D4A54"/>
    <w:rsid w:val="006D5082"/>
    <w:rsid w:val="006D5948"/>
    <w:rsid w:val="006D7405"/>
    <w:rsid w:val="006D7EEC"/>
    <w:rsid w:val="006E16CE"/>
    <w:rsid w:val="006E2A2B"/>
    <w:rsid w:val="006E4CEC"/>
    <w:rsid w:val="006E5549"/>
    <w:rsid w:val="006E572C"/>
    <w:rsid w:val="006E5F5E"/>
    <w:rsid w:val="006E67D8"/>
    <w:rsid w:val="006E6BE7"/>
    <w:rsid w:val="006E6F88"/>
    <w:rsid w:val="006E7176"/>
    <w:rsid w:val="006E7726"/>
    <w:rsid w:val="006E7B92"/>
    <w:rsid w:val="006F299A"/>
    <w:rsid w:val="006F2A14"/>
    <w:rsid w:val="006F2FE8"/>
    <w:rsid w:val="0070167B"/>
    <w:rsid w:val="007016CD"/>
    <w:rsid w:val="007016D9"/>
    <w:rsid w:val="00701F95"/>
    <w:rsid w:val="00703021"/>
    <w:rsid w:val="0070323F"/>
    <w:rsid w:val="00704ACD"/>
    <w:rsid w:val="007058B5"/>
    <w:rsid w:val="00706FBC"/>
    <w:rsid w:val="00710E58"/>
    <w:rsid w:val="007145A8"/>
    <w:rsid w:val="007155C9"/>
    <w:rsid w:val="00715A1B"/>
    <w:rsid w:val="00715A9A"/>
    <w:rsid w:val="00715DE7"/>
    <w:rsid w:val="00715ECC"/>
    <w:rsid w:val="00716D86"/>
    <w:rsid w:val="00717064"/>
    <w:rsid w:val="007205D1"/>
    <w:rsid w:val="00722FF1"/>
    <w:rsid w:val="00723D72"/>
    <w:rsid w:val="00723FC9"/>
    <w:rsid w:val="00724EA1"/>
    <w:rsid w:val="00724F00"/>
    <w:rsid w:val="00725BE2"/>
    <w:rsid w:val="0072613F"/>
    <w:rsid w:val="00726DEA"/>
    <w:rsid w:val="00730B33"/>
    <w:rsid w:val="00733BA1"/>
    <w:rsid w:val="007345A8"/>
    <w:rsid w:val="00734D2A"/>
    <w:rsid w:val="00735EA8"/>
    <w:rsid w:val="00735FA0"/>
    <w:rsid w:val="007373D8"/>
    <w:rsid w:val="00737C65"/>
    <w:rsid w:val="00742215"/>
    <w:rsid w:val="00742C8D"/>
    <w:rsid w:val="0074395E"/>
    <w:rsid w:val="00744297"/>
    <w:rsid w:val="00744674"/>
    <w:rsid w:val="007453A9"/>
    <w:rsid w:val="00745F6D"/>
    <w:rsid w:val="00746BCB"/>
    <w:rsid w:val="00747A28"/>
    <w:rsid w:val="00747C56"/>
    <w:rsid w:val="00750161"/>
    <w:rsid w:val="007516D7"/>
    <w:rsid w:val="0075189F"/>
    <w:rsid w:val="00752403"/>
    <w:rsid w:val="007528A2"/>
    <w:rsid w:val="00752D2C"/>
    <w:rsid w:val="00753064"/>
    <w:rsid w:val="0075463C"/>
    <w:rsid w:val="007546E8"/>
    <w:rsid w:val="007551C9"/>
    <w:rsid w:val="00755474"/>
    <w:rsid w:val="00755F0E"/>
    <w:rsid w:val="00757407"/>
    <w:rsid w:val="007574F4"/>
    <w:rsid w:val="00757B00"/>
    <w:rsid w:val="007604B5"/>
    <w:rsid w:val="007604D3"/>
    <w:rsid w:val="00760747"/>
    <w:rsid w:val="00761CD5"/>
    <w:rsid w:val="007638C4"/>
    <w:rsid w:val="00763EFF"/>
    <w:rsid w:val="00764694"/>
    <w:rsid w:val="00765AEC"/>
    <w:rsid w:val="007661CB"/>
    <w:rsid w:val="007672EC"/>
    <w:rsid w:val="00771D42"/>
    <w:rsid w:val="007732C4"/>
    <w:rsid w:val="007744D2"/>
    <w:rsid w:val="00774503"/>
    <w:rsid w:val="007745DF"/>
    <w:rsid w:val="00775F05"/>
    <w:rsid w:val="00776521"/>
    <w:rsid w:val="0077690B"/>
    <w:rsid w:val="0077752B"/>
    <w:rsid w:val="00780C2D"/>
    <w:rsid w:val="0078125B"/>
    <w:rsid w:val="00781EC4"/>
    <w:rsid w:val="007820E1"/>
    <w:rsid w:val="0078212B"/>
    <w:rsid w:val="007824BD"/>
    <w:rsid w:val="00783013"/>
    <w:rsid w:val="0078336E"/>
    <w:rsid w:val="007846C9"/>
    <w:rsid w:val="00784913"/>
    <w:rsid w:val="00784C41"/>
    <w:rsid w:val="00785411"/>
    <w:rsid w:val="00785E9D"/>
    <w:rsid w:val="00786F83"/>
    <w:rsid w:val="00787454"/>
    <w:rsid w:val="007877F2"/>
    <w:rsid w:val="007905B7"/>
    <w:rsid w:val="007919CD"/>
    <w:rsid w:val="00791C36"/>
    <w:rsid w:val="0079217C"/>
    <w:rsid w:val="0079233B"/>
    <w:rsid w:val="007939AB"/>
    <w:rsid w:val="007946DA"/>
    <w:rsid w:val="007947C0"/>
    <w:rsid w:val="00794CB7"/>
    <w:rsid w:val="0079534D"/>
    <w:rsid w:val="00795ED1"/>
    <w:rsid w:val="00796758"/>
    <w:rsid w:val="007974C4"/>
    <w:rsid w:val="00797693"/>
    <w:rsid w:val="007A0EA1"/>
    <w:rsid w:val="007A3098"/>
    <w:rsid w:val="007A5B60"/>
    <w:rsid w:val="007A609E"/>
    <w:rsid w:val="007A647C"/>
    <w:rsid w:val="007A6570"/>
    <w:rsid w:val="007A657F"/>
    <w:rsid w:val="007A6BD3"/>
    <w:rsid w:val="007A78D9"/>
    <w:rsid w:val="007A7B0D"/>
    <w:rsid w:val="007B0DAE"/>
    <w:rsid w:val="007B1898"/>
    <w:rsid w:val="007B1E61"/>
    <w:rsid w:val="007B3610"/>
    <w:rsid w:val="007B4730"/>
    <w:rsid w:val="007B5B04"/>
    <w:rsid w:val="007B7607"/>
    <w:rsid w:val="007B78EE"/>
    <w:rsid w:val="007C072F"/>
    <w:rsid w:val="007C1A9A"/>
    <w:rsid w:val="007C35B2"/>
    <w:rsid w:val="007C3FDB"/>
    <w:rsid w:val="007C42C2"/>
    <w:rsid w:val="007C4B36"/>
    <w:rsid w:val="007C7902"/>
    <w:rsid w:val="007C7D3D"/>
    <w:rsid w:val="007C7E10"/>
    <w:rsid w:val="007C7FC3"/>
    <w:rsid w:val="007D15D8"/>
    <w:rsid w:val="007D1E4A"/>
    <w:rsid w:val="007D1F2E"/>
    <w:rsid w:val="007D2554"/>
    <w:rsid w:val="007D461D"/>
    <w:rsid w:val="007D4667"/>
    <w:rsid w:val="007D47A1"/>
    <w:rsid w:val="007D542A"/>
    <w:rsid w:val="007D5BB3"/>
    <w:rsid w:val="007D65A9"/>
    <w:rsid w:val="007E0851"/>
    <w:rsid w:val="007E0951"/>
    <w:rsid w:val="007E19AE"/>
    <w:rsid w:val="007E2F9F"/>
    <w:rsid w:val="007E3928"/>
    <w:rsid w:val="007E49EF"/>
    <w:rsid w:val="007E5112"/>
    <w:rsid w:val="007E541C"/>
    <w:rsid w:val="007F040C"/>
    <w:rsid w:val="007F0798"/>
    <w:rsid w:val="007F2123"/>
    <w:rsid w:val="007F299E"/>
    <w:rsid w:val="007F2EA7"/>
    <w:rsid w:val="007F3B8F"/>
    <w:rsid w:val="007F4455"/>
    <w:rsid w:val="007F4F7C"/>
    <w:rsid w:val="007F546E"/>
    <w:rsid w:val="007F6F7D"/>
    <w:rsid w:val="00800545"/>
    <w:rsid w:val="00800AC2"/>
    <w:rsid w:val="00800E81"/>
    <w:rsid w:val="00800FC0"/>
    <w:rsid w:val="00801081"/>
    <w:rsid w:val="00802A5E"/>
    <w:rsid w:val="00803164"/>
    <w:rsid w:val="008036D7"/>
    <w:rsid w:val="00806575"/>
    <w:rsid w:val="0080662F"/>
    <w:rsid w:val="008072B7"/>
    <w:rsid w:val="00807B41"/>
    <w:rsid w:val="00811154"/>
    <w:rsid w:val="0081136F"/>
    <w:rsid w:val="00811866"/>
    <w:rsid w:val="0081224A"/>
    <w:rsid w:val="0081244A"/>
    <w:rsid w:val="00815D2E"/>
    <w:rsid w:val="008163AB"/>
    <w:rsid w:val="00817BD7"/>
    <w:rsid w:val="0082131E"/>
    <w:rsid w:val="00821A98"/>
    <w:rsid w:val="0082201C"/>
    <w:rsid w:val="008226DC"/>
    <w:rsid w:val="008230DD"/>
    <w:rsid w:val="008236BC"/>
    <w:rsid w:val="008238F1"/>
    <w:rsid w:val="00823FAF"/>
    <w:rsid w:val="00825E68"/>
    <w:rsid w:val="00826951"/>
    <w:rsid w:val="00830180"/>
    <w:rsid w:val="00831EF8"/>
    <w:rsid w:val="00832602"/>
    <w:rsid w:val="00833725"/>
    <w:rsid w:val="00833F79"/>
    <w:rsid w:val="008340BB"/>
    <w:rsid w:val="00836701"/>
    <w:rsid w:val="00836CE4"/>
    <w:rsid w:val="00836FC0"/>
    <w:rsid w:val="00837100"/>
    <w:rsid w:val="008433FA"/>
    <w:rsid w:val="008434E1"/>
    <w:rsid w:val="00844908"/>
    <w:rsid w:val="008453B3"/>
    <w:rsid w:val="00845907"/>
    <w:rsid w:val="0084643C"/>
    <w:rsid w:val="00846EE5"/>
    <w:rsid w:val="00847B3D"/>
    <w:rsid w:val="00847B86"/>
    <w:rsid w:val="0085187A"/>
    <w:rsid w:val="00852558"/>
    <w:rsid w:val="00852E76"/>
    <w:rsid w:val="008544F4"/>
    <w:rsid w:val="00855B2E"/>
    <w:rsid w:val="00855C0F"/>
    <w:rsid w:val="00857A60"/>
    <w:rsid w:val="008608E6"/>
    <w:rsid w:val="008641C2"/>
    <w:rsid w:val="008648B7"/>
    <w:rsid w:val="00865546"/>
    <w:rsid w:val="00867539"/>
    <w:rsid w:val="00867C04"/>
    <w:rsid w:val="0087236E"/>
    <w:rsid w:val="00872526"/>
    <w:rsid w:val="00872A24"/>
    <w:rsid w:val="00874445"/>
    <w:rsid w:val="00874535"/>
    <w:rsid w:val="00874730"/>
    <w:rsid w:val="00874872"/>
    <w:rsid w:val="00874E5D"/>
    <w:rsid w:val="008753F0"/>
    <w:rsid w:val="00876359"/>
    <w:rsid w:val="00877DC8"/>
    <w:rsid w:val="008809E1"/>
    <w:rsid w:val="008814E2"/>
    <w:rsid w:val="008832FF"/>
    <w:rsid w:val="00884BBA"/>
    <w:rsid w:val="00890BC2"/>
    <w:rsid w:val="00892123"/>
    <w:rsid w:val="00892EAA"/>
    <w:rsid w:val="0089418D"/>
    <w:rsid w:val="0089423F"/>
    <w:rsid w:val="00894AD3"/>
    <w:rsid w:val="00894BF9"/>
    <w:rsid w:val="00895B50"/>
    <w:rsid w:val="00896DB8"/>
    <w:rsid w:val="00896EE2"/>
    <w:rsid w:val="008975AE"/>
    <w:rsid w:val="00897E6E"/>
    <w:rsid w:val="008A1CA2"/>
    <w:rsid w:val="008A4342"/>
    <w:rsid w:val="008A4D92"/>
    <w:rsid w:val="008A5A08"/>
    <w:rsid w:val="008A75B6"/>
    <w:rsid w:val="008B0D74"/>
    <w:rsid w:val="008B1142"/>
    <w:rsid w:val="008B1723"/>
    <w:rsid w:val="008B3A49"/>
    <w:rsid w:val="008B54D1"/>
    <w:rsid w:val="008B6787"/>
    <w:rsid w:val="008B69BC"/>
    <w:rsid w:val="008B7771"/>
    <w:rsid w:val="008B780E"/>
    <w:rsid w:val="008B7827"/>
    <w:rsid w:val="008B7847"/>
    <w:rsid w:val="008C196B"/>
    <w:rsid w:val="008C31B5"/>
    <w:rsid w:val="008C4995"/>
    <w:rsid w:val="008C50FE"/>
    <w:rsid w:val="008C578A"/>
    <w:rsid w:val="008C5A29"/>
    <w:rsid w:val="008C6C0A"/>
    <w:rsid w:val="008C77C7"/>
    <w:rsid w:val="008C7AB3"/>
    <w:rsid w:val="008D0BD0"/>
    <w:rsid w:val="008D0DE5"/>
    <w:rsid w:val="008D1189"/>
    <w:rsid w:val="008D56B8"/>
    <w:rsid w:val="008D73A8"/>
    <w:rsid w:val="008E05B5"/>
    <w:rsid w:val="008E1DC9"/>
    <w:rsid w:val="008E390A"/>
    <w:rsid w:val="008E393B"/>
    <w:rsid w:val="008E40BB"/>
    <w:rsid w:val="008E40E2"/>
    <w:rsid w:val="008E4E69"/>
    <w:rsid w:val="008E5216"/>
    <w:rsid w:val="008E55A1"/>
    <w:rsid w:val="008F00B0"/>
    <w:rsid w:val="008F0728"/>
    <w:rsid w:val="008F28A2"/>
    <w:rsid w:val="008F3C07"/>
    <w:rsid w:val="008F40F3"/>
    <w:rsid w:val="008F45FE"/>
    <w:rsid w:val="008F4825"/>
    <w:rsid w:val="008F49B9"/>
    <w:rsid w:val="008F6E88"/>
    <w:rsid w:val="008F7023"/>
    <w:rsid w:val="008F7A8B"/>
    <w:rsid w:val="009001ED"/>
    <w:rsid w:val="009025A8"/>
    <w:rsid w:val="009028D3"/>
    <w:rsid w:val="00902FE7"/>
    <w:rsid w:val="00904670"/>
    <w:rsid w:val="009046DD"/>
    <w:rsid w:val="009068E4"/>
    <w:rsid w:val="009073BD"/>
    <w:rsid w:val="00907C0C"/>
    <w:rsid w:val="0091076A"/>
    <w:rsid w:val="00910A1C"/>
    <w:rsid w:val="00910C03"/>
    <w:rsid w:val="009129A7"/>
    <w:rsid w:val="00912FE2"/>
    <w:rsid w:val="009142F8"/>
    <w:rsid w:val="009144FC"/>
    <w:rsid w:val="00914A96"/>
    <w:rsid w:val="00914AC5"/>
    <w:rsid w:val="00915150"/>
    <w:rsid w:val="009157A9"/>
    <w:rsid w:val="00916BA8"/>
    <w:rsid w:val="009209BA"/>
    <w:rsid w:val="00921482"/>
    <w:rsid w:val="00922744"/>
    <w:rsid w:val="009228F9"/>
    <w:rsid w:val="00924EBC"/>
    <w:rsid w:val="009254DB"/>
    <w:rsid w:val="009260CA"/>
    <w:rsid w:val="00927823"/>
    <w:rsid w:val="00932016"/>
    <w:rsid w:val="00932CED"/>
    <w:rsid w:val="00932D31"/>
    <w:rsid w:val="00932ED6"/>
    <w:rsid w:val="00934298"/>
    <w:rsid w:val="00935205"/>
    <w:rsid w:val="00935A6B"/>
    <w:rsid w:val="00935BFC"/>
    <w:rsid w:val="00936A9C"/>
    <w:rsid w:val="00940AEB"/>
    <w:rsid w:val="00940CEC"/>
    <w:rsid w:val="009415C3"/>
    <w:rsid w:val="00941651"/>
    <w:rsid w:val="00941EB6"/>
    <w:rsid w:val="0094204E"/>
    <w:rsid w:val="00943965"/>
    <w:rsid w:val="00944B48"/>
    <w:rsid w:val="009454C0"/>
    <w:rsid w:val="00945E30"/>
    <w:rsid w:val="00946580"/>
    <w:rsid w:val="00946853"/>
    <w:rsid w:val="00947FDB"/>
    <w:rsid w:val="0095045A"/>
    <w:rsid w:val="009504CA"/>
    <w:rsid w:val="009508CB"/>
    <w:rsid w:val="00952902"/>
    <w:rsid w:val="00952EAD"/>
    <w:rsid w:val="00957150"/>
    <w:rsid w:val="009572F0"/>
    <w:rsid w:val="009600DE"/>
    <w:rsid w:val="0096072E"/>
    <w:rsid w:val="00962BAC"/>
    <w:rsid w:val="009637AB"/>
    <w:rsid w:val="009648B5"/>
    <w:rsid w:val="00965014"/>
    <w:rsid w:val="00965084"/>
    <w:rsid w:val="00965A52"/>
    <w:rsid w:val="00965D42"/>
    <w:rsid w:val="009663D6"/>
    <w:rsid w:val="00966A51"/>
    <w:rsid w:val="00967708"/>
    <w:rsid w:val="009678BE"/>
    <w:rsid w:val="00967E1F"/>
    <w:rsid w:val="00970D23"/>
    <w:rsid w:val="0097456F"/>
    <w:rsid w:val="00974B02"/>
    <w:rsid w:val="00977208"/>
    <w:rsid w:val="00980AB6"/>
    <w:rsid w:val="00980D62"/>
    <w:rsid w:val="0098344A"/>
    <w:rsid w:val="0098367F"/>
    <w:rsid w:val="0098456C"/>
    <w:rsid w:val="00984BAB"/>
    <w:rsid w:val="00984F6C"/>
    <w:rsid w:val="00985D9B"/>
    <w:rsid w:val="00987E4F"/>
    <w:rsid w:val="00990E0E"/>
    <w:rsid w:val="0099186F"/>
    <w:rsid w:val="009920E5"/>
    <w:rsid w:val="00992BBC"/>
    <w:rsid w:val="009932FC"/>
    <w:rsid w:val="00995F53"/>
    <w:rsid w:val="0099686F"/>
    <w:rsid w:val="00996EB6"/>
    <w:rsid w:val="009A0957"/>
    <w:rsid w:val="009A0DB5"/>
    <w:rsid w:val="009A5197"/>
    <w:rsid w:val="009A66CF"/>
    <w:rsid w:val="009A7AB9"/>
    <w:rsid w:val="009A7D58"/>
    <w:rsid w:val="009B163D"/>
    <w:rsid w:val="009B164D"/>
    <w:rsid w:val="009B1CA1"/>
    <w:rsid w:val="009B3C4E"/>
    <w:rsid w:val="009B4E41"/>
    <w:rsid w:val="009B53A9"/>
    <w:rsid w:val="009B53B9"/>
    <w:rsid w:val="009B67B0"/>
    <w:rsid w:val="009B7785"/>
    <w:rsid w:val="009C0145"/>
    <w:rsid w:val="009C03F5"/>
    <w:rsid w:val="009C3764"/>
    <w:rsid w:val="009C3CE8"/>
    <w:rsid w:val="009C5A32"/>
    <w:rsid w:val="009C69CB"/>
    <w:rsid w:val="009D00CA"/>
    <w:rsid w:val="009D0322"/>
    <w:rsid w:val="009D0AB5"/>
    <w:rsid w:val="009D3A99"/>
    <w:rsid w:val="009D3EA8"/>
    <w:rsid w:val="009D6ACB"/>
    <w:rsid w:val="009D6B36"/>
    <w:rsid w:val="009D6BAE"/>
    <w:rsid w:val="009D735A"/>
    <w:rsid w:val="009D737C"/>
    <w:rsid w:val="009E02CC"/>
    <w:rsid w:val="009E049B"/>
    <w:rsid w:val="009E0611"/>
    <w:rsid w:val="009E0AE4"/>
    <w:rsid w:val="009E3E3B"/>
    <w:rsid w:val="009E4B99"/>
    <w:rsid w:val="009E61C8"/>
    <w:rsid w:val="009E74DE"/>
    <w:rsid w:val="009F0D2E"/>
    <w:rsid w:val="009F18A1"/>
    <w:rsid w:val="009F20B3"/>
    <w:rsid w:val="009F2312"/>
    <w:rsid w:val="009F2DF5"/>
    <w:rsid w:val="009F3A88"/>
    <w:rsid w:val="009F5DFE"/>
    <w:rsid w:val="009F7AD2"/>
    <w:rsid w:val="00A00B9B"/>
    <w:rsid w:val="00A03AB0"/>
    <w:rsid w:val="00A04023"/>
    <w:rsid w:val="00A062F2"/>
    <w:rsid w:val="00A0676B"/>
    <w:rsid w:val="00A072C3"/>
    <w:rsid w:val="00A07F87"/>
    <w:rsid w:val="00A10196"/>
    <w:rsid w:val="00A10D80"/>
    <w:rsid w:val="00A1121C"/>
    <w:rsid w:val="00A12389"/>
    <w:rsid w:val="00A1279E"/>
    <w:rsid w:val="00A149D2"/>
    <w:rsid w:val="00A20B93"/>
    <w:rsid w:val="00A21329"/>
    <w:rsid w:val="00A21E84"/>
    <w:rsid w:val="00A245E9"/>
    <w:rsid w:val="00A25BCB"/>
    <w:rsid w:val="00A26DBD"/>
    <w:rsid w:val="00A26F58"/>
    <w:rsid w:val="00A27366"/>
    <w:rsid w:val="00A30B22"/>
    <w:rsid w:val="00A31716"/>
    <w:rsid w:val="00A3283C"/>
    <w:rsid w:val="00A338AB"/>
    <w:rsid w:val="00A34966"/>
    <w:rsid w:val="00A34AA0"/>
    <w:rsid w:val="00A35ADC"/>
    <w:rsid w:val="00A35AEB"/>
    <w:rsid w:val="00A35F3A"/>
    <w:rsid w:val="00A37C5D"/>
    <w:rsid w:val="00A40A68"/>
    <w:rsid w:val="00A41EBA"/>
    <w:rsid w:val="00A41F78"/>
    <w:rsid w:val="00A4223E"/>
    <w:rsid w:val="00A46B6D"/>
    <w:rsid w:val="00A47CAD"/>
    <w:rsid w:val="00A47CF9"/>
    <w:rsid w:val="00A47E49"/>
    <w:rsid w:val="00A47FA0"/>
    <w:rsid w:val="00A50C72"/>
    <w:rsid w:val="00A50CCB"/>
    <w:rsid w:val="00A53826"/>
    <w:rsid w:val="00A53FAF"/>
    <w:rsid w:val="00A542C8"/>
    <w:rsid w:val="00A54431"/>
    <w:rsid w:val="00A54687"/>
    <w:rsid w:val="00A549B5"/>
    <w:rsid w:val="00A56059"/>
    <w:rsid w:val="00A56ADD"/>
    <w:rsid w:val="00A56B63"/>
    <w:rsid w:val="00A57B41"/>
    <w:rsid w:val="00A634FF"/>
    <w:rsid w:val="00A638C1"/>
    <w:rsid w:val="00A67491"/>
    <w:rsid w:val="00A679ED"/>
    <w:rsid w:val="00A67D21"/>
    <w:rsid w:val="00A67EDC"/>
    <w:rsid w:val="00A72B14"/>
    <w:rsid w:val="00A72CF8"/>
    <w:rsid w:val="00A7331B"/>
    <w:rsid w:val="00A73AB6"/>
    <w:rsid w:val="00A7409C"/>
    <w:rsid w:val="00A74367"/>
    <w:rsid w:val="00A74C8A"/>
    <w:rsid w:val="00A75151"/>
    <w:rsid w:val="00A761A8"/>
    <w:rsid w:val="00A775BE"/>
    <w:rsid w:val="00A80229"/>
    <w:rsid w:val="00A80536"/>
    <w:rsid w:val="00A80B7D"/>
    <w:rsid w:val="00A8147B"/>
    <w:rsid w:val="00A84029"/>
    <w:rsid w:val="00A84270"/>
    <w:rsid w:val="00A868DE"/>
    <w:rsid w:val="00A8739A"/>
    <w:rsid w:val="00A90D9E"/>
    <w:rsid w:val="00A91BB2"/>
    <w:rsid w:val="00A91DCF"/>
    <w:rsid w:val="00A92660"/>
    <w:rsid w:val="00A92718"/>
    <w:rsid w:val="00A95249"/>
    <w:rsid w:val="00A95A6B"/>
    <w:rsid w:val="00A96988"/>
    <w:rsid w:val="00A974D5"/>
    <w:rsid w:val="00A97FEC"/>
    <w:rsid w:val="00AA184F"/>
    <w:rsid w:val="00AA29BC"/>
    <w:rsid w:val="00AA2C3C"/>
    <w:rsid w:val="00AA3D96"/>
    <w:rsid w:val="00AA4199"/>
    <w:rsid w:val="00AA489C"/>
    <w:rsid w:val="00AA6B09"/>
    <w:rsid w:val="00AB07B6"/>
    <w:rsid w:val="00AB09D3"/>
    <w:rsid w:val="00AB1123"/>
    <w:rsid w:val="00AB2C90"/>
    <w:rsid w:val="00AB42BE"/>
    <w:rsid w:val="00AB4507"/>
    <w:rsid w:val="00AB4E36"/>
    <w:rsid w:val="00AB6598"/>
    <w:rsid w:val="00AB6B3C"/>
    <w:rsid w:val="00AB7643"/>
    <w:rsid w:val="00AB7C1E"/>
    <w:rsid w:val="00AC02BE"/>
    <w:rsid w:val="00AC0308"/>
    <w:rsid w:val="00AC03D7"/>
    <w:rsid w:val="00AC0528"/>
    <w:rsid w:val="00AC1755"/>
    <w:rsid w:val="00AC1B4B"/>
    <w:rsid w:val="00AC5490"/>
    <w:rsid w:val="00AC61A7"/>
    <w:rsid w:val="00AC635C"/>
    <w:rsid w:val="00AD1E4A"/>
    <w:rsid w:val="00AD2D04"/>
    <w:rsid w:val="00AD4423"/>
    <w:rsid w:val="00AD4DF6"/>
    <w:rsid w:val="00AD548B"/>
    <w:rsid w:val="00AD5A56"/>
    <w:rsid w:val="00AD5E9C"/>
    <w:rsid w:val="00AD6032"/>
    <w:rsid w:val="00AD6063"/>
    <w:rsid w:val="00AD6910"/>
    <w:rsid w:val="00AD6B1B"/>
    <w:rsid w:val="00AE0F2C"/>
    <w:rsid w:val="00AE188E"/>
    <w:rsid w:val="00AE375F"/>
    <w:rsid w:val="00AE420D"/>
    <w:rsid w:val="00AE5766"/>
    <w:rsid w:val="00AE58FD"/>
    <w:rsid w:val="00AE6851"/>
    <w:rsid w:val="00AE7DF8"/>
    <w:rsid w:val="00AF0B54"/>
    <w:rsid w:val="00AF0D6D"/>
    <w:rsid w:val="00AF15B7"/>
    <w:rsid w:val="00AF17A9"/>
    <w:rsid w:val="00AF1FF9"/>
    <w:rsid w:val="00AF37B2"/>
    <w:rsid w:val="00AF3DE4"/>
    <w:rsid w:val="00AF74B4"/>
    <w:rsid w:val="00B001EF"/>
    <w:rsid w:val="00B03EE5"/>
    <w:rsid w:val="00B04879"/>
    <w:rsid w:val="00B0569E"/>
    <w:rsid w:val="00B05706"/>
    <w:rsid w:val="00B0629A"/>
    <w:rsid w:val="00B06834"/>
    <w:rsid w:val="00B06A00"/>
    <w:rsid w:val="00B06C04"/>
    <w:rsid w:val="00B106D2"/>
    <w:rsid w:val="00B10E6A"/>
    <w:rsid w:val="00B11D06"/>
    <w:rsid w:val="00B11EA9"/>
    <w:rsid w:val="00B124CF"/>
    <w:rsid w:val="00B1252F"/>
    <w:rsid w:val="00B13039"/>
    <w:rsid w:val="00B13F6D"/>
    <w:rsid w:val="00B143CE"/>
    <w:rsid w:val="00B14E36"/>
    <w:rsid w:val="00B14FEB"/>
    <w:rsid w:val="00B15747"/>
    <w:rsid w:val="00B163D3"/>
    <w:rsid w:val="00B16A35"/>
    <w:rsid w:val="00B16C76"/>
    <w:rsid w:val="00B16DE7"/>
    <w:rsid w:val="00B2058B"/>
    <w:rsid w:val="00B20605"/>
    <w:rsid w:val="00B22CC1"/>
    <w:rsid w:val="00B23904"/>
    <w:rsid w:val="00B23EB7"/>
    <w:rsid w:val="00B24A95"/>
    <w:rsid w:val="00B24E39"/>
    <w:rsid w:val="00B258B5"/>
    <w:rsid w:val="00B25C6D"/>
    <w:rsid w:val="00B27656"/>
    <w:rsid w:val="00B27A0A"/>
    <w:rsid w:val="00B27D31"/>
    <w:rsid w:val="00B30538"/>
    <w:rsid w:val="00B33BE6"/>
    <w:rsid w:val="00B33F83"/>
    <w:rsid w:val="00B34430"/>
    <w:rsid w:val="00B34A68"/>
    <w:rsid w:val="00B35E56"/>
    <w:rsid w:val="00B36FB4"/>
    <w:rsid w:val="00B377DA"/>
    <w:rsid w:val="00B40634"/>
    <w:rsid w:val="00B40D45"/>
    <w:rsid w:val="00B41792"/>
    <w:rsid w:val="00B42932"/>
    <w:rsid w:val="00B430D7"/>
    <w:rsid w:val="00B43466"/>
    <w:rsid w:val="00B440B6"/>
    <w:rsid w:val="00B44A70"/>
    <w:rsid w:val="00B44F62"/>
    <w:rsid w:val="00B45DE3"/>
    <w:rsid w:val="00B46B3B"/>
    <w:rsid w:val="00B501D5"/>
    <w:rsid w:val="00B51003"/>
    <w:rsid w:val="00B520A8"/>
    <w:rsid w:val="00B52131"/>
    <w:rsid w:val="00B52F17"/>
    <w:rsid w:val="00B53A55"/>
    <w:rsid w:val="00B540D7"/>
    <w:rsid w:val="00B541D7"/>
    <w:rsid w:val="00B5441D"/>
    <w:rsid w:val="00B54755"/>
    <w:rsid w:val="00B54ADA"/>
    <w:rsid w:val="00B54C30"/>
    <w:rsid w:val="00B563D5"/>
    <w:rsid w:val="00B56766"/>
    <w:rsid w:val="00B568A6"/>
    <w:rsid w:val="00B60088"/>
    <w:rsid w:val="00B6192E"/>
    <w:rsid w:val="00B6484A"/>
    <w:rsid w:val="00B65E23"/>
    <w:rsid w:val="00B660B5"/>
    <w:rsid w:val="00B6620E"/>
    <w:rsid w:val="00B6681A"/>
    <w:rsid w:val="00B703FE"/>
    <w:rsid w:val="00B70414"/>
    <w:rsid w:val="00B70B09"/>
    <w:rsid w:val="00B71D2D"/>
    <w:rsid w:val="00B74414"/>
    <w:rsid w:val="00B74A93"/>
    <w:rsid w:val="00B74E82"/>
    <w:rsid w:val="00B75C82"/>
    <w:rsid w:val="00B766E3"/>
    <w:rsid w:val="00B77213"/>
    <w:rsid w:val="00B77219"/>
    <w:rsid w:val="00B80D59"/>
    <w:rsid w:val="00B828C5"/>
    <w:rsid w:val="00B82F2C"/>
    <w:rsid w:val="00B8316D"/>
    <w:rsid w:val="00B846E0"/>
    <w:rsid w:val="00B85F5F"/>
    <w:rsid w:val="00B86BA9"/>
    <w:rsid w:val="00B86F7E"/>
    <w:rsid w:val="00B8756B"/>
    <w:rsid w:val="00B877DA"/>
    <w:rsid w:val="00B87F22"/>
    <w:rsid w:val="00B90825"/>
    <w:rsid w:val="00B92451"/>
    <w:rsid w:val="00B931CD"/>
    <w:rsid w:val="00B93E37"/>
    <w:rsid w:val="00B94146"/>
    <w:rsid w:val="00B94F01"/>
    <w:rsid w:val="00B95199"/>
    <w:rsid w:val="00B9591C"/>
    <w:rsid w:val="00B95EE5"/>
    <w:rsid w:val="00B96124"/>
    <w:rsid w:val="00B96397"/>
    <w:rsid w:val="00B96D5A"/>
    <w:rsid w:val="00B97880"/>
    <w:rsid w:val="00B979BF"/>
    <w:rsid w:val="00BA0122"/>
    <w:rsid w:val="00BA0C2B"/>
    <w:rsid w:val="00BA190B"/>
    <w:rsid w:val="00BA1ACA"/>
    <w:rsid w:val="00BA2289"/>
    <w:rsid w:val="00BA3EBE"/>
    <w:rsid w:val="00BA42E7"/>
    <w:rsid w:val="00BA4ABD"/>
    <w:rsid w:val="00BA56ED"/>
    <w:rsid w:val="00BA69B2"/>
    <w:rsid w:val="00BA7755"/>
    <w:rsid w:val="00BB0467"/>
    <w:rsid w:val="00BB0585"/>
    <w:rsid w:val="00BB21BD"/>
    <w:rsid w:val="00BB2210"/>
    <w:rsid w:val="00BB231B"/>
    <w:rsid w:val="00BB23BA"/>
    <w:rsid w:val="00BB31CC"/>
    <w:rsid w:val="00BB3A28"/>
    <w:rsid w:val="00BB3A64"/>
    <w:rsid w:val="00BB65D1"/>
    <w:rsid w:val="00BB6A06"/>
    <w:rsid w:val="00BC15A5"/>
    <w:rsid w:val="00BC15B0"/>
    <w:rsid w:val="00BC1AC2"/>
    <w:rsid w:val="00BC1B3E"/>
    <w:rsid w:val="00BC1CB8"/>
    <w:rsid w:val="00BC1FE7"/>
    <w:rsid w:val="00BC32B8"/>
    <w:rsid w:val="00BC3DC2"/>
    <w:rsid w:val="00BC4C5D"/>
    <w:rsid w:val="00BC4E3C"/>
    <w:rsid w:val="00BC4E9C"/>
    <w:rsid w:val="00BC4F61"/>
    <w:rsid w:val="00BC5298"/>
    <w:rsid w:val="00BC619F"/>
    <w:rsid w:val="00BD1D8D"/>
    <w:rsid w:val="00BD2580"/>
    <w:rsid w:val="00BD2BBD"/>
    <w:rsid w:val="00BD2DE5"/>
    <w:rsid w:val="00BD3991"/>
    <w:rsid w:val="00BD4A1A"/>
    <w:rsid w:val="00BD5A5B"/>
    <w:rsid w:val="00BD5B69"/>
    <w:rsid w:val="00BE459E"/>
    <w:rsid w:val="00BE4628"/>
    <w:rsid w:val="00BE49DD"/>
    <w:rsid w:val="00BE5425"/>
    <w:rsid w:val="00BE5D86"/>
    <w:rsid w:val="00BE6BEF"/>
    <w:rsid w:val="00BE6DEE"/>
    <w:rsid w:val="00BE724E"/>
    <w:rsid w:val="00BE74BC"/>
    <w:rsid w:val="00BE7A85"/>
    <w:rsid w:val="00BE7E27"/>
    <w:rsid w:val="00BF12A2"/>
    <w:rsid w:val="00BF1DAB"/>
    <w:rsid w:val="00BF2F4D"/>
    <w:rsid w:val="00BF313B"/>
    <w:rsid w:val="00BF4DB6"/>
    <w:rsid w:val="00BF5CD8"/>
    <w:rsid w:val="00C00EEA"/>
    <w:rsid w:val="00C01EEE"/>
    <w:rsid w:val="00C0441E"/>
    <w:rsid w:val="00C04D51"/>
    <w:rsid w:val="00C04E57"/>
    <w:rsid w:val="00C06A29"/>
    <w:rsid w:val="00C06A90"/>
    <w:rsid w:val="00C07091"/>
    <w:rsid w:val="00C0794C"/>
    <w:rsid w:val="00C1031F"/>
    <w:rsid w:val="00C1428A"/>
    <w:rsid w:val="00C14319"/>
    <w:rsid w:val="00C14384"/>
    <w:rsid w:val="00C154A8"/>
    <w:rsid w:val="00C15B2F"/>
    <w:rsid w:val="00C216FF"/>
    <w:rsid w:val="00C21D9A"/>
    <w:rsid w:val="00C22002"/>
    <w:rsid w:val="00C2331B"/>
    <w:rsid w:val="00C24F42"/>
    <w:rsid w:val="00C25934"/>
    <w:rsid w:val="00C2659B"/>
    <w:rsid w:val="00C26E12"/>
    <w:rsid w:val="00C272D8"/>
    <w:rsid w:val="00C27796"/>
    <w:rsid w:val="00C3161C"/>
    <w:rsid w:val="00C31C58"/>
    <w:rsid w:val="00C32C49"/>
    <w:rsid w:val="00C3347C"/>
    <w:rsid w:val="00C335DE"/>
    <w:rsid w:val="00C34203"/>
    <w:rsid w:val="00C367B1"/>
    <w:rsid w:val="00C36C66"/>
    <w:rsid w:val="00C37030"/>
    <w:rsid w:val="00C372FF"/>
    <w:rsid w:val="00C37A80"/>
    <w:rsid w:val="00C41441"/>
    <w:rsid w:val="00C42530"/>
    <w:rsid w:val="00C462BE"/>
    <w:rsid w:val="00C4786B"/>
    <w:rsid w:val="00C47C0C"/>
    <w:rsid w:val="00C50259"/>
    <w:rsid w:val="00C508B3"/>
    <w:rsid w:val="00C514BB"/>
    <w:rsid w:val="00C51D51"/>
    <w:rsid w:val="00C52B0A"/>
    <w:rsid w:val="00C52CC7"/>
    <w:rsid w:val="00C53DB3"/>
    <w:rsid w:val="00C54AED"/>
    <w:rsid w:val="00C555B5"/>
    <w:rsid w:val="00C56DC3"/>
    <w:rsid w:val="00C574A4"/>
    <w:rsid w:val="00C60229"/>
    <w:rsid w:val="00C60E4C"/>
    <w:rsid w:val="00C61013"/>
    <w:rsid w:val="00C6214C"/>
    <w:rsid w:val="00C63094"/>
    <w:rsid w:val="00C64263"/>
    <w:rsid w:val="00C64B60"/>
    <w:rsid w:val="00C64BEA"/>
    <w:rsid w:val="00C65949"/>
    <w:rsid w:val="00C65DFD"/>
    <w:rsid w:val="00C702B5"/>
    <w:rsid w:val="00C70B04"/>
    <w:rsid w:val="00C71D6A"/>
    <w:rsid w:val="00C72682"/>
    <w:rsid w:val="00C73389"/>
    <w:rsid w:val="00C74676"/>
    <w:rsid w:val="00C74762"/>
    <w:rsid w:val="00C74BE2"/>
    <w:rsid w:val="00C7529A"/>
    <w:rsid w:val="00C770D2"/>
    <w:rsid w:val="00C77542"/>
    <w:rsid w:val="00C81409"/>
    <w:rsid w:val="00C81BA9"/>
    <w:rsid w:val="00C83A1A"/>
    <w:rsid w:val="00C83AFF"/>
    <w:rsid w:val="00C83F77"/>
    <w:rsid w:val="00C8423E"/>
    <w:rsid w:val="00C8508B"/>
    <w:rsid w:val="00C90AA2"/>
    <w:rsid w:val="00C90C36"/>
    <w:rsid w:val="00C91E57"/>
    <w:rsid w:val="00C9213B"/>
    <w:rsid w:val="00C92A58"/>
    <w:rsid w:val="00C92E4F"/>
    <w:rsid w:val="00C934F1"/>
    <w:rsid w:val="00C93E6F"/>
    <w:rsid w:val="00C94248"/>
    <w:rsid w:val="00C944FF"/>
    <w:rsid w:val="00C94508"/>
    <w:rsid w:val="00C9484A"/>
    <w:rsid w:val="00C965C4"/>
    <w:rsid w:val="00C96A99"/>
    <w:rsid w:val="00C97347"/>
    <w:rsid w:val="00C977D0"/>
    <w:rsid w:val="00C97837"/>
    <w:rsid w:val="00CA05BF"/>
    <w:rsid w:val="00CA0DD3"/>
    <w:rsid w:val="00CA2038"/>
    <w:rsid w:val="00CA2B7D"/>
    <w:rsid w:val="00CA3218"/>
    <w:rsid w:val="00CA6C7B"/>
    <w:rsid w:val="00CA7D2A"/>
    <w:rsid w:val="00CB1238"/>
    <w:rsid w:val="00CB1447"/>
    <w:rsid w:val="00CB2D41"/>
    <w:rsid w:val="00CB2F33"/>
    <w:rsid w:val="00CB6A3E"/>
    <w:rsid w:val="00CB737B"/>
    <w:rsid w:val="00CB778A"/>
    <w:rsid w:val="00CB7C55"/>
    <w:rsid w:val="00CB7F70"/>
    <w:rsid w:val="00CC08CC"/>
    <w:rsid w:val="00CC08E5"/>
    <w:rsid w:val="00CC0B57"/>
    <w:rsid w:val="00CC121A"/>
    <w:rsid w:val="00CC2A30"/>
    <w:rsid w:val="00CC2B37"/>
    <w:rsid w:val="00CC2FCC"/>
    <w:rsid w:val="00CC3385"/>
    <w:rsid w:val="00CC37FF"/>
    <w:rsid w:val="00CC44C8"/>
    <w:rsid w:val="00CC4585"/>
    <w:rsid w:val="00CC62AC"/>
    <w:rsid w:val="00CC6A0A"/>
    <w:rsid w:val="00CC7863"/>
    <w:rsid w:val="00CC7A13"/>
    <w:rsid w:val="00CD040B"/>
    <w:rsid w:val="00CD0B7B"/>
    <w:rsid w:val="00CD0B96"/>
    <w:rsid w:val="00CD183A"/>
    <w:rsid w:val="00CD1ADC"/>
    <w:rsid w:val="00CD2903"/>
    <w:rsid w:val="00CD29D2"/>
    <w:rsid w:val="00CD4BD0"/>
    <w:rsid w:val="00CD63C2"/>
    <w:rsid w:val="00CD63DF"/>
    <w:rsid w:val="00CD64E4"/>
    <w:rsid w:val="00CD68D0"/>
    <w:rsid w:val="00CE04BA"/>
    <w:rsid w:val="00CE1A42"/>
    <w:rsid w:val="00CE2690"/>
    <w:rsid w:val="00CE284D"/>
    <w:rsid w:val="00CE2DBE"/>
    <w:rsid w:val="00CE331B"/>
    <w:rsid w:val="00CE371F"/>
    <w:rsid w:val="00CE49CE"/>
    <w:rsid w:val="00CE4E67"/>
    <w:rsid w:val="00CE534F"/>
    <w:rsid w:val="00CE567A"/>
    <w:rsid w:val="00CE5D42"/>
    <w:rsid w:val="00CE66C4"/>
    <w:rsid w:val="00CE7B7C"/>
    <w:rsid w:val="00CF02D8"/>
    <w:rsid w:val="00CF0354"/>
    <w:rsid w:val="00CF10F2"/>
    <w:rsid w:val="00CF11BF"/>
    <w:rsid w:val="00CF227F"/>
    <w:rsid w:val="00CF2946"/>
    <w:rsid w:val="00CF3004"/>
    <w:rsid w:val="00CF3A60"/>
    <w:rsid w:val="00CF45D8"/>
    <w:rsid w:val="00CF49AA"/>
    <w:rsid w:val="00CF53FB"/>
    <w:rsid w:val="00CF636A"/>
    <w:rsid w:val="00D00F2D"/>
    <w:rsid w:val="00D0147E"/>
    <w:rsid w:val="00D0186E"/>
    <w:rsid w:val="00D02763"/>
    <w:rsid w:val="00D0470A"/>
    <w:rsid w:val="00D047FA"/>
    <w:rsid w:val="00D05FEB"/>
    <w:rsid w:val="00D06098"/>
    <w:rsid w:val="00D06680"/>
    <w:rsid w:val="00D079A4"/>
    <w:rsid w:val="00D07B5D"/>
    <w:rsid w:val="00D07DBE"/>
    <w:rsid w:val="00D118D4"/>
    <w:rsid w:val="00D12584"/>
    <w:rsid w:val="00D127B8"/>
    <w:rsid w:val="00D12E67"/>
    <w:rsid w:val="00D12F11"/>
    <w:rsid w:val="00D145B0"/>
    <w:rsid w:val="00D14938"/>
    <w:rsid w:val="00D15D42"/>
    <w:rsid w:val="00D15FE6"/>
    <w:rsid w:val="00D16C8F"/>
    <w:rsid w:val="00D179A9"/>
    <w:rsid w:val="00D20449"/>
    <w:rsid w:val="00D2183B"/>
    <w:rsid w:val="00D2252C"/>
    <w:rsid w:val="00D234F1"/>
    <w:rsid w:val="00D235C8"/>
    <w:rsid w:val="00D25A82"/>
    <w:rsid w:val="00D25B02"/>
    <w:rsid w:val="00D25FA1"/>
    <w:rsid w:val="00D2663E"/>
    <w:rsid w:val="00D273B9"/>
    <w:rsid w:val="00D27A34"/>
    <w:rsid w:val="00D30BE2"/>
    <w:rsid w:val="00D314EE"/>
    <w:rsid w:val="00D31A6B"/>
    <w:rsid w:val="00D32A3E"/>
    <w:rsid w:val="00D33272"/>
    <w:rsid w:val="00D33D35"/>
    <w:rsid w:val="00D341DF"/>
    <w:rsid w:val="00D36097"/>
    <w:rsid w:val="00D377D2"/>
    <w:rsid w:val="00D419AA"/>
    <w:rsid w:val="00D42569"/>
    <w:rsid w:val="00D42797"/>
    <w:rsid w:val="00D429F4"/>
    <w:rsid w:val="00D43D1C"/>
    <w:rsid w:val="00D44474"/>
    <w:rsid w:val="00D444F8"/>
    <w:rsid w:val="00D45B68"/>
    <w:rsid w:val="00D45D27"/>
    <w:rsid w:val="00D45FF9"/>
    <w:rsid w:val="00D4751B"/>
    <w:rsid w:val="00D478BB"/>
    <w:rsid w:val="00D509E0"/>
    <w:rsid w:val="00D50D59"/>
    <w:rsid w:val="00D5201A"/>
    <w:rsid w:val="00D52787"/>
    <w:rsid w:val="00D52A47"/>
    <w:rsid w:val="00D530F4"/>
    <w:rsid w:val="00D53E41"/>
    <w:rsid w:val="00D5418B"/>
    <w:rsid w:val="00D54F8B"/>
    <w:rsid w:val="00D559B7"/>
    <w:rsid w:val="00D55B67"/>
    <w:rsid w:val="00D60413"/>
    <w:rsid w:val="00D61A9D"/>
    <w:rsid w:val="00D62512"/>
    <w:rsid w:val="00D637E7"/>
    <w:rsid w:val="00D63AA0"/>
    <w:rsid w:val="00D64354"/>
    <w:rsid w:val="00D64C64"/>
    <w:rsid w:val="00D65676"/>
    <w:rsid w:val="00D664F7"/>
    <w:rsid w:val="00D67508"/>
    <w:rsid w:val="00D67881"/>
    <w:rsid w:val="00D71129"/>
    <w:rsid w:val="00D71268"/>
    <w:rsid w:val="00D713DE"/>
    <w:rsid w:val="00D72846"/>
    <w:rsid w:val="00D728E7"/>
    <w:rsid w:val="00D73481"/>
    <w:rsid w:val="00D74FF2"/>
    <w:rsid w:val="00D759EA"/>
    <w:rsid w:val="00D75BC4"/>
    <w:rsid w:val="00D76086"/>
    <w:rsid w:val="00D76B8B"/>
    <w:rsid w:val="00D76D40"/>
    <w:rsid w:val="00D77C96"/>
    <w:rsid w:val="00D823F7"/>
    <w:rsid w:val="00D829FC"/>
    <w:rsid w:val="00D83EEA"/>
    <w:rsid w:val="00D85833"/>
    <w:rsid w:val="00D862F0"/>
    <w:rsid w:val="00D863C4"/>
    <w:rsid w:val="00D86F37"/>
    <w:rsid w:val="00D879F4"/>
    <w:rsid w:val="00D911C0"/>
    <w:rsid w:val="00D92201"/>
    <w:rsid w:val="00D92D6F"/>
    <w:rsid w:val="00D92F1B"/>
    <w:rsid w:val="00D9341E"/>
    <w:rsid w:val="00D9386B"/>
    <w:rsid w:val="00D93B6A"/>
    <w:rsid w:val="00D93D6B"/>
    <w:rsid w:val="00D9539C"/>
    <w:rsid w:val="00D95E0B"/>
    <w:rsid w:val="00D96049"/>
    <w:rsid w:val="00D96A6E"/>
    <w:rsid w:val="00D96C1F"/>
    <w:rsid w:val="00D96D76"/>
    <w:rsid w:val="00DA3757"/>
    <w:rsid w:val="00DA533B"/>
    <w:rsid w:val="00DA5418"/>
    <w:rsid w:val="00DA6CCF"/>
    <w:rsid w:val="00DA718E"/>
    <w:rsid w:val="00DA7457"/>
    <w:rsid w:val="00DA794D"/>
    <w:rsid w:val="00DB0271"/>
    <w:rsid w:val="00DB12DB"/>
    <w:rsid w:val="00DB1D0C"/>
    <w:rsid w:val="00DB1DB6"/>
    <w:rsid w:val="00DB1F80"/>
    <w:rsid w:val="00DB40E1"/>
    <w:rsid w:val="00DB51D5"/>
    <w:rsid w:val="00DB672C"/>
    <w:rsid w:val="00DB6DC2"/>
    <w:rsid w:val="00DB71FE"/>
    <w:rsid w:val="00DC071E"/>
    <w:rsid w:val="00DC1081"/>
    <w:rsid w:val="00DC1966"/>
    <w:rsid w:val="00DC23D2"/>
    <w:rsid w:val="00DC27B8"/>
    <w:rsid w:val="00DC2FAC"/>
    <w:rsid w:val="00DC2FF9"/>
    <w:rsid w:val="00DC335A"/>
    <w:rsid w:val="00DC35FE"/>
    <w:rsid w:val="00DD05B8"/>
    <w:rsid w:val="00DD1AC1"/>
    <w:rsid w:val="00DD3CA1"/>
    <w:rsid w:val="00DD40D0"/>
    <w:rsid w:val="00DD4448"/>
    <w:rsid w:val="00DD6128"/>
    <w:rsid w:val="00DD6E95"/>
    <w:rsid w:val="00DD7A15"/>
    <w:rsid w:val="00DD7F3D"/>
    <w:rsid w:val="00DE143F"/>
    <w:rsid w:val="00DE2D64"/>
    <w:rsid w:val="00DE2E3F"/>
    <w:rsid w:val="00DE5317"/>
    <w:rsid w:val="00DE55DF"/>
    <w:rsid w:val="00DE634A"/>
    <w:rsid w:val="00DE77C8"/>
    <w:rsid w:val="00DE79EA"/>
    <w:rsid w:val="00DE7AD5"/>
    <w:rsid w:val="00DF2D78"/>
    <w:rsid w:val="00DF4305"/>
    <w:rsid w:val="00DF48AA"/>
    <w:rsid w:val="00DF59E2"/>
    <w:rsid w:val="00E0050F"/>
    <w:rsid w:val="00E01D52"/>
    <w:rsid w:val="00E031A5"/>
    <w:rsid w:val="00E036C4"/>
    <w:rsid w:val="00E0406C"/>
    <w:rsid w:val="00E044EF"/>
    <w:rsid w:val="00E0464F"/>
    <w:rsid w:val="00E059BF"/>
    <w:rsid w:val="00E07EE9"/>
    <w:rsid w:val="00E11A30"/>
    <w:rsid w:val="00E11E7D"/>
    <w:rsid w:val="00E11EC4"/>
    <w:rsid w:val="00E12ADE"/>
    <w:rsid w:val="00E133C5"/>
    <w:rsid w:val="00E140A2"/>
    <w:rsid w:val="00E141DF"/>
    <w:rsid w:val="00E143E9"/>
    <w:rsid w:val="00E14802"/>
    <w:rsid w:val="00E15AB8"/>
    <w:rsid w:val="00E15F90"/>
    <w:rsid w:val="00E168F3"/>
    <w:rsid w:val="00E16AC4"/>
    <w:rsid w:val="00E17239"/>
    <w:rsid w:val="00E202B8"/>
    <w:rsid w:val="00E21AD1"/>
    <w:rsid w:val="00E21B32"/>
    <w:rsid w:val="00E21D28"/>
    <w:rsid w:val="00E233DF"/>
    <w:rsid w:val="00E24516"/>
    <w:rsid w:val="00E24AEA"/>
    <w:rsid w:val="00E24EAE"/>
    <w:rsid w:val="00E25147"/>
    <w:rsid w:val="00E260DB"/>
    <w:rsid w:val="00E26E0E"/>
    <w:rsid w:val="00E303A2"/>
    <w:rsid w:val="00E31821"/>
    <w:rsid w:val="00E31CCE"/>
    <w:rsid w:val="00E337B7"/>
    <w:rsid w:val="00E36004"/>
    <w:rsid w:val="00E36613"/>
    <w:rsid w:val="00E36819"/>
    <w:rsid w:val="00E36847"/>
    <w:rsid w:val="00E378CA"/>
    <w:rsid w:val="00E40638"/>
    <w:rsid w:val="00E40F07"/>
    <w:rsid w:val="00E4124A"/>
    <w:rsid w:val="00E42539"/>
    <w:rsid w:val="00E4257F"/>
    <w:rsid w:val="00E42B33"/>
    <w:rsid w:val="00E441B1"/>
    <w:rsid w:val="00E4452D"/>
    <w:rsid w:val="00E453AF"/>
    <w:rsid w:val="00E470A2"/>
    <w:rsid w:val="00E47B84"/>
    <w:rsid w:val="00E50346"/>
    <w:rsid w:val="00E511F6"/>
    <w:rsid w:val="00E5273D"/>
    <w:rsid w:val="00E53747"/>
    <w:rsid w:val="00E544A2"/>
    <w:rsid w:val="00E54696"/>
    <w:rsid w:val="00E55A32"/>
    <w:rsid w:val="00E56E8A"/>
    <w:rsid w:val="00E6157C"/>
    <w:rsid w:val="00E62EAF"/>
    <w:rsid w:val="00E65056"/>
    <w:rsid w:val="00E6691D"/>
    <w:rsid w:val="00E66B10"/>
    <w:rsid w:val="00E67F7B"/>
    <w:rsid w:val="00E716A2"/>
    <w:rsid w:val="00E71B50"/>
    <w:rsid w:val="00E744AE"/>
    <w:rsid w:val="00E76264"/>
    <w:rsid w:val="00E76C45"/>
    <w:rsid w:val="00E76F01"/>
    <w:rsid w:val="00E76FA9"/>
    <w:rsid w:val="00E77571"/>
    <w:rsid w:val="00E77A08"/>
    <w:rsid w:val="00E77A7B"/>
    <w:rsid w:val="00E77B9C"/>
    <w:rsid w:val="00E80C62"/>
    <w:rsid w:val="00E82DB1"/>
    <w:rsid w:val="00E82E06"/>
    <w:rsid w:val="00E84734"/>
    <w:rsid w:val="00E84BF5"/>
    <w:rsid w:val="00E85284"/>
    <w:rsid w:val="00E8729A"/>
    <w:rsid w:val="00E90450"/>
    <w:rsid w:val="00E90875"/>
    <w:rsid w:val="00E9087C"/>
    <w:rsid w:val="00E90BF1"/>
    <w:rsid w:val="00E918D9"/>
    <w:rsid w:val="00E91E64"/>
    <w:rsid w:val="00E92A74"/>
    <w:rsid w:val="00E943EF"/>
    <w:rsid w:val="00E95286"/>
    <w:rsid w:val="00E95DC9"/>
    <w:rsid w:val="00E96084"/>
    <w:rsid w:val="00E968FC"/>
    <w:rsid w:val="00E979FE"/>
    <w:rsid w:val="00EA14E1"/>
    <w:rsid w:val="00EA184F"/>
    <w:rsid w:val="00EA301F"/>
    <w:rsid w:val="00EA32AF"/>
    <w:rsid w:val="00EA39DA"/>
    <w:rsid w:val="00EA51F2"/>
    <w:rsid w:val="00EB0AF9"/>
    <w:rsid w:val="00EB0FA1"/>
    <w:rsid w:val="00EB2FDC"/>
    <w:rsid w:val="00EB30ED"/>
    <w:rsid w:val="00EB3634"/>
    <w:rsid w:val="00EB5158"/>
    <w:rsid w:val="00EB5729"/>
    <w:rsid w:val="00EB5B9B"/>
    <w:rsid w:val="00EB6290"/>
    <w:rsid w:val="00EB6F64"/>
    <w:rsid w:val="00EC1B01"/>
    <w:rsid w:val="00EC23F4"/>
    <w:rsid w:val="00EC39DB"/>
    <w:rsid w:val="00EC4B5A"/>
    <w:rsid w:val="00EC53E5"/>
    <w:rsid w:val="00EC5A60"/>
    <w:rsid w:val="00EC6CB7"/>
    <w:rsid w:val="00ED0FD7"/>
    <w:rsid w:val="00ED0FE0"/>
    <w:rsid w:val="00ED1C1A"/>
    <w:rsid w:val="00ED2A7E"/>
    <w:rsid w:val="00ED35C0"/>
    <w:rsid w:val="00ED4D3B"/>
    <w:rsid w:val="00ED5575"/>
    <w:rsid w:val="00ED5800"/>
    <w:rsid w:val="00ED7D0F"/>
    <w:rsid w:val="00EE084B"/>
    <w:rsid w:val="00EE374C"/>
    <w:rsid w:val="00EE5404"/>
    <w:rsid w:val="00EE5B67"/>
    <w:rsid w:val="00EE5B9C"/>
    <w:rsid w:val="00EE68A3"/>
    <w:rsid w:val="00EF38FA"/>
    <w:rsid w:val="00EF3E85"/>
    <w:rsid w:val="00EF4049"/>
    <w:rsid w:val="00EF4C36"/>
    <w:rsid w:val="00EF51F2"/>
    <w:rsid w:val="00EF6F1D"/>
    <w:rsid w:val="00F001CA"/>
    <w:rsid w:val="00F003BA"/>
    <w:rsid w:val="00F004AE"/>
    <w:rsid w:val="00F01518"/>
    <w:rsid w:val="00F029CB"/>
    <w:rsid w:val="00F02BBC"/>
    <w:rsid w:val="00F0448C"/>
    <w:rsid w:val="00F06472"/>
    <w:rsid w:val="00F0772E"/>
    <w:rsid w:val="00F07B69"/>
    <w:rsid w:val="00F07E20"/>
    <w:rsid w:val="00F12ADE"/>
    <w:rsid w:val="00F13B2E"/>
    <w:rsid w:val="00F15D35"/>
    <w:rsid w:val="00F168AE"/>
    <w:rsid w:val="00F169F1"/>
    <w:rsid w:val="00F17352"/>
    <w:rsid w:val="00F17580"/>
    <w:rsid w:val="00F20DD7"/>
    <w:rsid w:val="00F21BDB"/>
    <w:rsid w:val="00F21D20"/>
    <w:rsid w:val="00F22647"/>
    <w:rsid w:val="00F2313B"/>
    <w:rsid w:val="00F2357C"/>
    <w:rsid w:val="00F24818"/>
    <w:rsid w:val="00F25589"/>
    <w:rsid w:val="00F261DC"/>
    <w:rsid w:val="00F26EC5"/>
    <w:rsid w:val="00F27CA2"/>
    <w:rsid w:val="00F309C1"/>
    <w:rsid w:val="00F32334"/>
    <w:rsid w:val="00F336CB"/>
    <w:rsid w:val="00F35453"/>
    <w:rsid w:val="00F35B8E"/>
    <w:rsid w:val="00F364C5"/>
    <w:rsid w:val="00F368BE"/>
    <w:rsid w:val="00F36995"/>
    <w:rsid w:val="00F36B8A"/>
    <w:rsid w:val="00F373BA"/>
    <w:rsid w:val="00F40157"/>
    <w:rsid w:val="00F41101"/>
    <w:rsid w:val="00F41DB8"/>
    <w:rsid w:val="00F43656"/>
    <w:rsid w:val="00F444D6"/>
    <w:rsid w:val="00F45651"/>
    <w:rsid w:val="00F46881"/>
    <w:rsid w:val="00F46886"/>
    <w:rsid w:val="00F4702C"/>
    <w:rsid w:val="00F47336"/>
    <w:rsid w:val="00F47AE8"/>
    <w:rsid w:val="00F500A6"/>
    <w:rsid w:val="00F54156"/>
    <w:rsid w:val="00F5434C"/>
    <w:rsid w:val="00F54E30"/>
    <w:rsid w:val="00F5584B"/>
    <w:rsid w:val="00F55957"/>
    <w:rsid w:val="00F56962"/>
    <w:rsid w:val="00F61CC8"/>
    <w:rsid w:val="00F626CB"/>
    <w:rsid w:val="00F63C19"/>
    <w:rsid w:val="00F64214"/>
    <w:rsid w:val="00F645C3"/>
    <w:rsid w:val="00F65824"/>
    <w:rsid w:val="00F666C7"/>
    <w:rsid w:val="00F672CF"/>
    <w:rsid w:val="00F7007B"/>
    <w:rsid w:val="00F70518"/>
    <w:rsid w:val="00F711A3"/>
    <w:rsid w:val="00F71896"/>
    <w:rsid w:val="00F72E8D"/>
    <w:rsid w:val="00F741D3"/>
    <w:rsid w:val="00F745EB"/>
    <w:rsid w:val="00F75186"/>
    <w:rsid w:val="00F761CA"/>
    <w:rsid w:val="00F765EE"/>
    <w:rsid w:val="00F76B6B"/>
    <w:rsid w:val="00F77931"/>
    <w:rsid w:val="00F804C5"/>
    <w:rsid w:val="00F8063A"/>
    <w:rsid w:val="00F81DE4"/>
    <w:rsid w:val="00F82B65"/>
    <w:rsid w:val="00F83230"/>
    <w:rsid w:val="00F83521"/>
    <w:rsid w:val="00F83798"/>
    <w:rsid w:val="00F83941"/>
    <w:rsid w:val="00F84698"/>
    <w:rsid w:val="00F84792"/>
    <w:rsid w:val="00F8734D"/>
    <w:rsid w:val="00F913EF"/>
    <w:rsid w:val="00F92DE6"/>
    <w:rsid w:val="00F93680"/>
    <w:rsid w:val="00F94C45"/>
    <w:rsid w:val="00F94D28"/>
    <w:rsid w:val="00F94DDE"/>
    <w:rsid w:val="00F9549A"/>
    <w:rsid w:val="00F96DF8"/>
    <w:rsid w:val="00F97077"/>
    <w:rsid w:val="00F977F5"/>
    <w:rsid w:val="00FA0D68"/>
    <w:rsid w:val="00FA1676"/>
    <w:rsid w:val="00FA339D"/>
    <w:rsid w:val="00FA4199"/>
    <w:rsid w:val="00FA42E2"/>
    <w:rsid w:val="00FA45F5"/>
    <w:rsid w:val="00FA56F9"/>
    <w:rsid w:val="00FA58A2"/>
    <w:rsid w:val="00FA5A47"/>
    <w:rsid w:val="00FA710F"/>
    <w:rsid w:val="00FB127A"/>
    <w:rsid w:val="00FB423C"/>
    <w:rsid w:val="00FB445F"/>
    <w:rsid w:val="00FB45AC"/>
    <w:rsid w:val="00FB4A94"/>
    <w:rsid w:val="00FB534F"/>
    <w:rsid w:val="00FB6315"/>
    <w:rsid w:val="00FB7FF2"/>
    <w:rsid w:val="00FC156C"/>
    <w:rsid w:val="00FC2E80"/>
    <w:rsid w:val="00FC374E"/>
    <w:rsid w:val="00FC3BDA"/>
    <w:rsid w:val="00FC3E16"/>
    <w:rsid w:val="00FC58D6"/>
    <w:rsid w:val="00FC6338"/>
    <w:rsid w:val="00FC69D9"/>
    <w:rsid w:val="00FC7E2C"/>
    <w:rsid w:val="00FD03DF"/>
    <w:rsid w:val="00FD0DAE"/>
    <w:rsid w:val="00FD255C"/>
    <w:rsid w:val="00FD2B48"/>
    <w:rsid w:val="00FD3159"/>
    <w:rsid w:val="00FD34F3"/>
    <w:rsid w:val="00FD3940"/>
    <w:rsid w:val="00FD4BF6"/>
    <w:rsid w:val="00FD563A"/>
    <w:rsid w:val="00FD72DD"/>
    <w:rsid w:val="00FD7FD8"/>
    <w:rsid w:val="00FE08EF"/>
    <w:rsid w:val="00FE090D"/>
    <w:rsid w:val="00FE0D4D"/>
    <w:rsid w:val="00FE2071"/>
    <w:rsid w:val="00FE2BB4"/>
    <w:rsid w:val="00FE2C65"/>
    <w:rsid w:val="00FE2CD3"/>
    <w:rsid w:val="00FE332B"/>
    <w:rsid w:val="00FE3614"/>
    <w:rsid w:val="00FE3941"/>
    <w:rsid w:val="00FE4EA6"/>
    <w:rsid w:val="00FE741F"/>
    <w:rsid w:val="00FE7EA0"/>
    <w:rsid w:val="00FF2268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2BCDA"/>
  <w15:chartTrackingRefBased/>
  <w15:docId w15:val="{94BB9E58-09C5-436E-8318-609598D9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27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1AC2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3FE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5549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5549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5549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4BD0"/>
  </w:style>
  <w:style w:type="paragraph" w:styleId="Stopka">
    <w:name w:val="footer"/>
    <w:basedOn w:val="Normalny"/>
    <w:link w:val="StopkaZnak"/>
    <w:uiPriority w:val="99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BD0"/>
  </w:style>
  <w:style w:type="character" w:customStyle="1" w:styleId="st">
    <w:name w:val="st"/>
    <w:basedOn w:val="Domylnaczcionkaakapitu"/>
    <w:rsid w:val="00F765EE"/>
  </w:style>
  <w:style w:type="character" w:styleId="Hipercze">
    <w:name w:val="Hyperlink"/>
    <w:unhideWhenUsed/>
    <w:rsid w:val="00F765EE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765EE"/>
    <w:rPr>
      <w:color w:val="605E5C"/>
      <w:shd w:val="clear" w:color="auto" w:fill="E1DFDD"/>
    </w:rPr>
  </w:style>
  <w:style w:type="paragraph" w:styleId="Akapitzlist">
    <w:name w:val="List Paragraph"/>
    <w:aliases w:val="normalny tekst,Asia 2  Akapit z listą,tekst normalny"/>
    <w:basedOn w:val="Normalny"/>
    <w:qFormat/>
    <w:rsid w:val="00F765EE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BC1AC2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C1AC2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C1AC2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C1AC2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1AC2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BC1AC2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C1AC2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C1AC2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C1AC2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C1AC2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F92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6E554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6E5549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6E5549"/>
    <w:rPr>
      <w:rFonts w:ascii="Calibri Light" w:eastAsia="Times New Roman" w:hAnsi="Calibri Light" w:cs="Times New Roman"/>
      <w:color w:val="1F3763"/>
    </w:rPr>
  </w:style>
  <w:style w:type="character" w:customStyle="1" w:styleId="Nagwek3Znak">
    <w:name w:val="Nagłówek 3 Znak"/>
    <w:link w:val="Nagwek3"/>
    <w:uiPriority w:val="9"/>
    <w:semiHidden/>
    <w:rsid w:val="001D43F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WW8Num1z0">
    <w:name w:val="WW8Num1z0"/>
    <w:rsid w:val="00F02BBC"/>
    <w:rPr>
      <w:b/>
    </w:rPr>
  </w:style>
  <w:style w:type="character" w:customStyle="1" w:styleId="WW8Num2z0">
    <w:name w:val="WW8Num2z0"/>
    <w:rsid w:val="00F02BBC"/>
    <w:rPr>
      <w:rFonts w:hint="default"/>
      <w:sz w:val="24"/>
      <w:szCs w:val="24"/>
    </w:rPr>
  </w:style>
  <w:style w:type="character" w:customStyle="1" w:styleId="WW8Num3z0">
    <w:name w:val="WW8Num3z0"/>
    <w:rsid w:val="00F02BBC"/>
    <w:rPr>
      <w:rFonts w:hint="default"/>
      <w:b/>
      <w:sz w:val="24"/>
      <w:szCs w:val="24"/>
    </w:rPr>
  </w:style>
  <w:style w:type="character" w:customStyle="1" w:styleId="WW8Num4z0">
    <w:name w:val="WW8Num4z0"/>
    <w:rsid w:val="00F02BBC"/>
    <w:rPr>
      <w:rFonts w:hint="default"/>
      <w:b/>
      <w:sz w:val="24"/>
      <w:szCs w:val="24"/>
    </w:rPr>
  </w:style>
  <w:style w:type="character" w:customStyle="1" w:styleId="WW8Num5z0">
    <w:name w:val="WW8Num5z0"/>
    <w:rsid w:val="00F02BBC"/>
    <w:rPr>
      <w:rFonts w:hint="default"/>
      <w:b/>
      <w:sz w:val="24"/>
      <w:szCs w:val="24"/>
    </w:rPr>
  </w:style>
  <w:style w:type="character" w:customStyle="1" w:styleId="WW8Num6z0">
    <w:name w:val="WW8Num6z0"/>
    <w:rsid w:val="00F02BBC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F02BBC"/>
    <w:rPr>
      <w:rFonts w:hint="default"/>
      <w:sz w:val="24"/>
      <w:szCs w:val="24"/>
    </w:rPr>
  </w:style>
  <w:style w:type="character" w:customStyle="1" w:styleId="WW8Num8z0">
    <w:name w:val="WW8Num8z0"/>
    <w:rsid w:val="00F02BBC"/>
    <w:rPr>
      <w:rFonts w:hint="default"/>
      <w:sz w:val="24"/>
      <w:szCs w:val="24"/>
    </w:rPr>
  </w:style>
  <w:style w:type="character" w:customStyle="1" w:styleId="WW8Num9z0">
    <w:name w:val="WW8Num9z0"/>
    <w:rsid w:val="00F02BBC"/>
    <w:rPr>
      <w:rFonts w:hint="default"/>
      <w:b/>
      <w:sz w:val="24"/>
      <w:szCs w:val="24"/>
    </w:rPr>
  </w:style>
  <w:style w:type="character" w:customStyle="1" w:styleId="WW8Num10z0">
    <w:name w:val="WW8Num10z0"/>
    <w:rsid w:val="00F02BBC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F02BBC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F02BBC"/>
    <w:rPr>
      <w:rFonts w:hint="default"/>
      <w:b/>
      <w:sz w:val="24"/>
      <w:szCs w:val="24"/>
    </w:rPr>
  </w:style>
  <w:style w:type="character" w:customStyle="1" w:styleId="WW8Num13z0">
    <w:name w:val="WW8Num13z0"/>
    <w:rsid w:val="00F02BBC"/>
    <w:rPr>
      <w:rFonts w:hint="default"/>
      <w:b/>
      <w:sz w:val="24"/>
      <w:szCs w:val="24"/>
    </w:rPr>
  </w:style>
  <w:style w:type="character" w:customStyle="1" w:styleId="WW8Num14z0">
    <w:name w:val="WW8Num14z0"/>
    <w:rsid w:val="00F02BBC"/>
    <w:rPr>
      <w:rFonts w:hint="default"/>
      <w:sz w:val="24"/>
      <w:szCs w:val="24"/>
    </w:rPr>
  </w:style>
  <w:style w:type="character" w:customStyle="1" w:styleId="WW8Num15z0">
    <w:name w:val="WW8Num15z0"/>
    <w:rsid w:val="00F02BBC"/>
    <w:rPr>
      <w:rFonts w:hint="default"/>
      <w:b/>
      <w:sz w:val="24"/>
      <w:szCs w:val="24"/>
    </w:rPr>
  </w:style>
  <w:style w:type="character" w:customStyle="1" w:styleId="WW8Num16z0">
    <w:name w:val="WW8Num16z0"/>
    <w:rsid w:val="00F02BBC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F02BBC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F02BBC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F02BBC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F02BBC"/>
    <w:rPr>
      <w:rFonts w:hint="default"/>
      <w:sz w:val="24"/>
      <w:szCs w:val="24"/>
    </w:rPr>
  </w:style>
  <w:style w:type="character" w:customStyle="1" w:styleId="WW8Num21z0">
    <w:name w:val="WW8Num21z0"/>
    <w:rsid w:val="00F02BBC"/>
    <w:rPr>
      <w:rFonts w:hint="default"/>
      <w:b/>
      <w:sz w:val="24"/>
      <w:szCs w:val="24"/>
    </w:rPr>
  </w:style>
  <w:style w:type="character" w:customStyle="1" w:styleId="WW8Num22z0">
    <w:name w:val="WW8Num22z0"/>
    <w:rsid w:val="00F02BBC"/>
    <w:rPr>
      <w:rFonts w:hint="default"/>
      <w:b/>
      <w:sz w:val="24"/>
      <w:szCs w:val="24"/>
    </w:rPr>
  </w:style>
  <w:style w:type="character" w:customStyle="1" w:styleId="WW8Num23z0">
    <w:name w:val="WW8Num23z0"/>
    <w:rsid w:val="00F02BBC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F02BBC"/>
    <w:rPr>
      <w:rFonts w:hint="default"/>
      <w:b/>
      <w:sz w:val="24"/>
      <w:szCs w:val="24"/>
    </w:rPr>
  </w:style>
  <w:style w:type="character" w:customStyle="1" w:styleId="WW8Num25z0">
    <w:name w:val="WW8Num25z0"/>
    <w:rsid w:val="00F02BBC"/>
    <w:rPr>
      <w:rFonts w:hint="default"/>
    </w:rPr>
  </w:style>
  <w:style w:type="character" w:customStyle="1" w:styleId="WW8Num26z0">
    <w:name w:val="WW8Num26z0"/>
    <w:rsid w:val="00F02BBC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F02BBC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F02BBC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F02BBC"/>
    <w:rPr>
      <w:rFonts w:hint="default"/>
      <w:b/>
      <w:sz w:val="24"/>
      <w:szCs w:val="24"/>
    </w:rPr>
  </w:style>
  <w:style w:type="character" w:customStyle="1" w:styleId="WW8Num30z0">
    <w:name w:val="WW8Num30z0"/>
    <w:rsid w:val="00F02BBC"/>
    <w:rPr>
      <w:rFonts w:hint="default"/>
      <w:sz w:val="24"/>
      <w:szCs w:val="24"/>
    </w:rPr>
  </w:style>
  <w:style w:type="character" w:customStyle="1" w:styleId="WW8Num31z0">
    <w:name w:val="WW8Num31z0"/>
    <w:rsid w:val="00F02BBC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F02BBC"/>
    <w:rPr>
      <w:rFonts w:hint="default"/>
      <w:sz w:val="24"/>
      <w:szCs w:val="24"/>
    </w:rPr>
  </w:style>
  <w:style w:type="character" w:customStyle="1" w:styleId="WW8Num33z0">
    <w:name w:val="WW8Num33z0"/>
    <w:rsid w:val="00F02BBC"/>
    <w:rPr>
      <w:rFonts w:hint="default"/>
      <w:sz w:val="24"/>
      <w:szCs w:val="24"/>
    </w:rPr>
  </w:style>
  <w:style w:type="character" w:customStyle="1" w:styleId="WW8Num34z0">
    <w:name w:val="WW8Num34z0"/>
    <w:rsid w:val="00F02BBC"/>
    <w:rPr>
      <w:rFonts w:hint="default"/>
    </w:rPr>
  </w:style>
  <w:style w:type="character" w:customStyle="1" w:styleId="WW8Num35z0">
    <w:name w:val="WW8Num35z0"/>
    <w:rsid w:val="00F02BBC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F02BBC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F02BBC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F02BBC"/>
    <w:rPr>
      <w:rFonts w:hint="default"/>
      <w:sz w:val="24"/>
      <w:szCs w:val="24"/>
    </w:rPr>
  </w:style>
  <w:style w:type="character" w:customStyle="1" w:styleId="WW8Num39z0">
    <w:name w:val="WW8Num39z0"/>
    <w:rsid w:val="00F02BBC"/>
    <w:rPr>
      <w:rFonts w:hint="default"/>
      <w:color w:val="auto"/>
    </w:rPr>
  </w:style>
  <w:style w:type="character" w:customStyle="1" w:styleId="WW8Num40z0">
    <w:name w:val="WW8Num40z0"/>
    <w:rsid w:val="00F02BBC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F02BBC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F02BBC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F02BBC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F02BBC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F02BBC"/>
    <w:rPr>
      <w:rFonts w:hint="default"/>
      <w:sz w:val="24"/>
      <w:szCs w:val="24"/>
    </w:rPr>
  </w:style>
  <w:style w:type="character" w:customStyle="1" w:styleId="WW8Num46z0">
    <w:name w:val="WW8Num46z0"/>
    <w:rsid w:val="00F02BBC"/>
    <w:rPr>
      <w:rFonts w:hint="default"/>
      <w:sz w:val="24"/>
      <w:szCs w:val="24"/>
    </w:rPr>
  </w:style>
  <w:style w:type="character" w:customStyle="1" w:styleId="WW8Num46z1">
    <w:name w:val="WW8Num46z1"/>
    <w:rsid w:val="00F02BBC"/>
  </w:style>
  <w:style w:type="character" w:customStyle="1" w:styleId="WW8Num46z2">
    <w:name w:val="WW8Num46z2"/>
    <w:rsid w:val="00F02BBC"/>
  </w:style>
  <w:style w:type="character" w:customStyle="1" w:styleId="WW8Num46z3">
    <w:name w:val="WW8Num46z3"/>
    <w:rsid w:val="00F02BBC"/>
  </w:style>
  <w:style w:type="character" w:customStyle="1" w:styleId="WW8Num46z4">
    <w:name w:val="WW8Num46z4"/>
    <w:rsid w:val="00F02BBC"/>
  </w:style>
  <w:style w:type="character" w:customStyle="1" w:styleId="WW8Num46z5">
    <w:name w:val="WW8Num46z5"/>
    <w:rsid w:val="00F02BBC"/>
  </w:style>
  <w:style w:type="character" w:customStyle="1" w:styleId="WW8Num46z6">
    <w:name w:val="WW8Num46z6"/>
    <w:rsid w:val="00F02BBC"/>
  </w:style>
  <w:style w:type="character" w:customStyle="1" w:styleId="WW8Num46z7">
    <w:name w:val="WW8Num46z7"/>
    <w:rsid w:val="00F02BBC"/>
  </w:style>
  <w:style w:type="character" w:customStyle="1" w:styleId="WW8Num46z8">
    <w:name w:val="WW8Num46z8"/>
    <w:rsid w:val="00F02BBC"/>
  </w:style>
  <w:style w:type="character" w:customStyle="1" w:styleId="WW8Num1z1">
    <w:name w:val="WW8Num1z1"/>
    <w:rsid w:val="00F02BBC"/>
    <w:rPr>
      <w:rFonts w:ascii="Times New Roman" w:eastAsia="SimSun" w:hAnsi="Times New Roman" w:cs="Times New Roman"/>
    </w:rPr>
  </w:style>
  <w:style w:type="character" w:customStyle="1" w:styleId="WW8Num1z2">
    <w:name w:val="WW8Num1z2"/>
    <w:rsid w:val="00F02BBC"/>
  </w:style>
  <w:style w:type="character" w:customStyle="1" w:styleId="WW8Num1z3">
    <w:name w:val="WW8Num1z3"/>
    <w:rsid w:val="00F02BBC"/>
  </w:style>
  <w:style w:type="character" w:customStyle="1" w:styleId="WW8Num1z4">
    <w:name w:val="WW8Num1z4"/>
    <w:rsid w:val="00F02BBC"/>
  </w:style>
  <w:style w:type="character" w:customStyle="1" w:styleId="WW8Num1z5">
    <w:name w:val="WW8Num1z5"/>
    <w:rsid w:val="00F02BBC"/>
  </w:style>
  <w:style w:type="character" w:customStyle="1" w:styleId="WW8Num1z6">
    <w:name w:val="WW8Num1z6"/>
    <w:rsid w:val="00F02BBC"/>
  </w:style>
  <w:style w:type="character" w:customStyle="1" w:styleId="WW8Num1z7">
    <w:name w:val="WW8Num1z7"/>
    <w:rsid w:val="00F02BBC"/>
  </w:style>
  <w:style w:type="character" w:customStyle="1" w:styleId="WW8Num1z8">
    <w:name w:val="WW8Num1z8"/>
    <w:rsid w:val="00F02BBC"/>
  </w:style>
  <w:style w:type="character" w:customStyle="1" w:styleId="WW8Num2z1">
    <w:name w:val="WW8Num2z1"/>
    <w:rsid w:val="00F02BBC"/>
  </w:style>
  <w:style w:type="character" w:customStyle="1" w:styleId="WW8Num2z2">
    <w:name w:val="WW8Num2z2"/>
    <w:rsid w:val="00F02BBC"/>
  </w:style>
  <w:style w:type="character" w:customStyle="1" w:styleId="WW8Num2z3">
    <w:name w:val="WW8Num2z3"/>
    <w:rsid w:val="00F02BBC"/>
  </w:style>
  <w:style w:type="character" w:customStyle="1" w:styleId="WW8Num2z4">
    <w:name w:val="WW8Num2z4"/>
    <w:rsid w:val="00F02BBC"/>
  </w:style>
  <w:style w:type="character" w:customStyle="1" w:styleId="WW8Num2z5">
    <w:name w:val="WW8Num2z5"/>
    <w:rsid w:val="00F02BBC"/>
  </w:style>
  <w:style w:type="character" w:customStyle="1" w:styleId="WW8Num2z6">
    <w:name w:val="WW8Num2z6"/>
    <w:rsid w:val="00F02BBC"/>
  </w:style>
  <w:style w:type="character" w:customStyle="1" w:styleId="WW8Num2z7">
    <w:name w:val="WW8Num2z7"/>
    <w:rsid w:val="00F02BBC"/>
  </w:style>
  <w:style w:type="character" w:customStyle="1" w:styleId="WW8Num2z8">
    <w:name w:val="WW8Num2z8"/>
    <w:rsid w:val="00F02BBC"/>
  </w:style>
  <w:style w:type="character" w:customStyle="1" w:styleId="WW8Num3z1">
    <w:name w:val="WW8Num3z1"/>
    <w:rsid w:val="00F02BBC"/>
  </w:style>
  <w:style w:type="character" w:customStyle="1" w:styleId="WW8Num3z2">
    <w:name w:val="WW8Num3z2"/>
    <w:rsid w:val="00F02BBC"/>
  </w:style>
  <w:style w:type="character" w:customStyle="1" w:styleId="WW8Num3z3">
    <w:name w:val="WW8Num3z3"/>
    <w:rsid w:val="00F02BBC"/>
  </w:style>
  <w:style w:type="character" w:customStyle="1" w:styleId="WW8Num3z4">
    <w:name w:val="WW8Num3z4"/>
    <w:rsid w:val="00F02BBC"/>
  </w:style>
  <w:style w:type="character" w:customStyle="1" w:styleId="WW8Num3z5">
    <w:name w:val="WW8Num3z5"/>
    <w:rsid w:val="00F02BBC"/>
  </w:style>
  <w:style w:type="character" w:customStyle="1" w:styleId="WW8Num3z6">
    <w:name w:val="WW8Num3z6"/>
    <w:rsid w:val="00F02BBC"/>
  </w:style>
  <w:style w:type="character" w:customStyle="1" w:styleId="WW8Num3z7">
    <w:name w:val="WW8Num3z7"/>
    <w:rsid w:val="00F02BBC"/>
  </w:style>
  <w:style w:type="character" w:customStyle="1" w:styleId="WW8Num3z8">
    <w:name w:val="WW8Num3z8"/>
    <w:rsid w:val="00F02BBC"/>
  </w:style>
  <w:style w:type="character" w:customStyle="1" w:styleId="WW8Num4z1">
    <w:name w:val="WW8Num4z1"/>
    <w:rsid w:val="00F02BBC"/>
  </w:style>
  <w:style w:type="character" w:customStyle="1" w:styleId="WW8Num4z2">
    <w:name w:val="WW8Num4z2"/>
    <w:rsid w:val="00F02BBC"/>
  </w:style>
  <w:style w:type="character" w:customStyle="1" w:styleId="WW8Num4z3">
    <w:name w:val="WW8Num4z3"/>
    <w:rsid w:val="00F02BBC"/>
  </w:style>
  <w:style w:type="character" w:customStyle="1" w:styleId="WW8Num4z4">
    <w:name w:val="WW8Num4z4"/>
    <w:rsid w:val="00F02BBC"/>
  </w:style>
  <w:style w:type="character" w:customStyle="1" w:styleId="WW8Num4z5">
    <w:name w:val="WW8Num4z5"/>
    <w:rsid w:val="00F02BBC"/>
  </w:style>
  <w:style w:type="character" w:customStyle="1" w:styleId="WW8Num4z6">
    <w:name w:val="WW8Num4z6"/>
    <w:rsid w:val="00F02BBC"/>
  </w:style>
  <w:style w:type="character" w:customStyle="1" w:styleId="WW8Num4z7">
    <w:name w:val="WW8Num4z7"/>
    <w:rsid w:val="00F02BBC"/>
  </w:style>
  <w:style w:type="character" w:customStyle="1" w:styleId="WW8Num4z8">
    <w:name w:val="WW8Num4z8"/>
    <w:rsid w:val="00F02BBC"/>
  </w:style>
  <w:style w:type="character" w:customStyle="1" w:styleId="WW8Num5z1">
    <w:name w:val="WW8Num5z1"/>
    <w:rsid w:val="00F02BBC"/>
  </w:style>
  <w:style w:type="character" w:customStyle="1" w:styleId="WW8Num5z2">
    <w:name w:val="WW8Num5z2"/>
    <w:rsid w:val="00F02BBC"/>
  </w:style>
  <w:style w:type="character" w:customStyle="1" w:styleId="WW8Num5z3">
    <w:name w:val="WW8Num5z3"/>
    <w:rsid w:val="00F02BBC"/>
  </w:style>
  <w:style w:type="character" w:customStyle="1" w:styleId="WW8Num5z4">
    <w:name w:val="WW8Num5z4"/>
    <w:rsid w:val="00F02BBC"/>
  </w:style>
  <w:style w:type="character" w:customStyle="1" w:styleId="WW8Num5z5">
    <w:name w:val="WW8Num5z5"/>
    <w:rsid w:val="00F02BBC"/>
  </w:style>
  <w:style w:type="character" w:customStyle="1" w:styleId="WW8Num5z6">
    <w:name w:val="WW8Num5z6"/>
    <w:rsid w:val="00F02BBC"/>
  </w:style>
  <w:style w:type="character" w:customStyle="1" w:styleId="WW8Num5z7">
    <w:name w:val="WW8Num5z7"/>
    <w:rsid w:val="00F02BBC"/>
  </w:style>
  <w:style w:type="character" w:customStyle="1" w:styleId="WW8Num5z8">
    <w:name w:val="WW8Num5z8"/>
    <w:rsid w:val="00F02BBC"/>
  </w:style>
  <w:style w:type="character" w:customStyle="1" w:styleId="WW8Num6z1">
    <w:name w:val="WW8Num6z1"/>
    <w:rsid w:val="00F02BBC"/>
  </w:style>
  <w:style w:type="character" w:customStyle="1" w:styleId="WW8Num6z2">
    <w:name w:val="WW8Num6z2"/>
    <w:rsid w:val="00F02BBC"/>
  </w:style>
  <w:style w:type="character" w:customStyle="1" w:styleId="WW8Num6z3">
    <w:name w:val="WW8Num6z3"/>
    <w:rsid w:val="00F02BBC"/>
  </w:style>
  <w:style w:type="character" w:customStyle="1" w:styleId="WW8Num6z4">
    <w:name w:val="WW8Num6z4"/>
    <w:rsid w:val="00F02BBC"/>
  </w:style>
  <w:style w:type="character" w:customStyle="1" w:styleId="WW8Num6z5">
    <w:name w:val="WW8Num6z5"/>
    <w:rsid w:val="00F02BBC"/>
  </w:style>
  <w:style w:type="character" w:customStyle="1" w:styleId="WW8Num6z6">
    <w:name w:val="WW8Num6z6"/>
    <w:rsid w:val="00F02BBC"/>
  </w:style>
  <w:style w:type="character" w:customStyle="1" w:styleId="WW8Num6z7">
    <w:name w:val="WW8Num6z7"/>
    <w:rsid w:val="00F02BBC"/>
  </w:style>
  <w:style w:type="character" w:customStyle="1" w:styleId="WW8Num6z8">
    <w:name w:val="WW8Num6z8"/>
    <w:rsid w:val="00F02BBC"/>
  </w:style>
  <w:style w:type="character" w:customStyle="1" w:styleId="WW8Num7z1">
    <w:name w:val="WW8Num7z1"/>
    <w:rsid w:val="00F02BBC"/>
  </w:style>
  <w:style w:type="character" w:customStyle="1" w:styleId="WW8Num7z2">
    <w:name w:val="WW8Num7z2"/>
    <w:rsid w:val="00F02BBC"/>
  </w:style>
  <w:style w:type="character" w:customStyle="1" w:styleId="WW8Num7z3">
    <w:name w:val="WW8Num7z3"/>
    <w:rsid w:val="00F02BBC"/>
  </w:style>
  <w:style w:type="character" w:customStyle="1" w:styleId="WW8Num7z4">
    <w:name w:val="WW8Num7z4"/>
    <w:rsid w:val="00F02BBC"/>
  </w:style>
  <w:style w:type="character" w:customStyle="1" w:styleId="WW8Num7z5">
    <w:name w:val="WW8Num7z5"/>
    <w:rsid w:val="00F02BBC"/>
  </w:style>
  <w:style w:type="character" w:customStyle="1" w:styleId="WW8Num7z6">
    <w:name w:val="WW8Num7z6"/>
    <w:rsid w:val="00F02BBC"/>
  </w:style>
  <w:style w:type="character" w:customStyle="1" w:styleId="WW8Num7z7">
    <w:name w:val="WW8Num7z7"/>
    <w:rsid w:val="00F02BBC"/>
  </w:style>
  <w:style w:type="character" w:customStyle="1" w:styleId="WW8Num7z8">
    <w:name w:val="WW8Num7z8"/>
    <w:rsid w:val="00F02BBC"/>
  </w:style>
  <w:style w:type="character" w:customStyle="1" w:styleId="WW8Num8z1">
    <w:name w:val="WW8Num8z1"/>
    <w:rsid w:val="00F02BBC"/>
  </w:style>
  <w:style w:type="character" w:customStyle="1" w:styleId="WW8Num8z2">
    <w:name w:val="WW8Num8z2"/>
    <w:rsid w:val="00F02BBC"/>
  </w:style>
  <w:style w:type="character" w:customStyle="1" w:styleId="WW8Num8z3">
    <w:name w:val="WW8Num8z3"/>
    <w:rsid w:val="00F02BBC"/>
  </w:style>
  <w:style w:type="character" w:customStyle="1" w:styleId="WW8Num8z4">
    <w:name w:val="WW8Num8z4"/>
    <w:rsid w:val="00F02BBC"/>
  </w:style>
  <w:style w:type="character" w:customStyle="1" w:styleId="WW8Num8z5">
    <w:name w:val="WW8Num8z5"/>
    <w:rsid w:val="00F02BBC"/>
  </w:style>
  <w:style w:type="character" w:customStyle="1" w:styleId="WW8Num8z6">
    <w:name w:val="WW8Num8z6"/>
    <w:rsid w:val="00F02BBC"/>
  </w:style>
  <w:style w:type="character" w:customStyle="1" w:styleId="WW8Num8z7">
    <w:name w:val="WW8Num8z7"/>
    <w:rsid w:val="00F02BBC"/>
  </w:style>
  <w:style w:type="character" w:customStyle="1" w:styleId="WW8Num8z8">
    <w:name w:val="WW8Num8z8"/>
    <w:rsid w:val="00F02BBC"/>
  </w:style>
  <w:style w:type="character" w:customStyle="1" w:styleId="WW8Num9z1">
    <w:name w:val="WW8Num9z1"/>
    <w:rsid w:val="00F02BBC"/>
  </w:style>
  <w:style w:type="character" w:customStyle="1" w:styleId="WW8Num9z2">
    <w:name w:val="WW8Num9z2"/>
    <w:rsid w:val="00F02BBC"/>
  </w:style>
  <w:style w:type="character" w:customStyle="1" w:styleId="WW8Num9z3">
    <w:name w:val="WW8Num9z3"/>
    <w:rsid w:val="00F02BBC"/>
  </w:style>
  <w:style w:type="character" w:customStyle="1" w:styleId="WW8Num9z4">
    <w:name w:val="WW8Num9z4"/>
    <w:rsid w:val="00F02BBC"/>
  </w:style>
  <w:style w:type="character" w:customStyle="1" w:styleId="WW8Num9z5">
    <w:name w:val="WW8Num9z5"/>
    <w:rsid w:val="00F02BBC"/>
  </w:style>
  <w:style w:type="character" w:customStyle="1" w:styleId="WW8Num9z6">
    <w:name w:val="WW8Num9z6"/>
    <w:rsid w:val="00F02BBC"/>
  </w:style>
  <w:style w:type="character" w:customStyle="1" w:styleId="WW8Num9z7">
    <w:name w:val="WW8Num9z7"/>
    <w:rsid w:val="00F02BBC"/>
  </w:style>
  <w:style w:type="character" w:customStyle="1" w:styleId="WW8Num9z8">
    <w:name w:val="WW8Num9z8"/>
    <w:rsid w:val="00F02BBC"/>
  </w:style>
  <w:style w:type="character" w:customStyle="1" w:styleId="WW8Num10z1">
    <w:name w:val="WW8Num10z1"/>
    <w:rsid w:val="00F02BBC"/>
  </w:style>
  <w:style w:type="character" w:customStyle="1" w:styleId="WW8Num10z2">
    <w:name w:val="WW8Num10z2"/>
    <w:rsid w:val="00F02BBC"/>
  </w:style>
  <w:style w:type="character" w:customStyle="1" w:styleId="WW8Num10z3">
    <w:name w:val="WW8Num10z3"/>
    <w:rsid w:val="00F02BBC"/>
  </w:style>
  <w:style w:type="character" w:customStyle="1" w:styleId="WW8Num10z4">
    <w:name w:val="WW8Num10z4"/>
    <w:rsid w:val="00F02BBC"/>
  </w:style>
  <w:style w:type="character" w:customStyle="1" w:styleId="WW8Num10z5">
    <w:name w:val="WW8Num10z5"/>
    <w:rsid w:val="00F02BBC"/>
  </w:style>
  <w:style w:type="character" w:customStyle="1" w:styleId="WW8Num10z6">
    <w:name w:val="WW8Num10z6"/>
    <w:rsid w:val="00F02BBC"/>
  </w:style>
  <w:style w:type="character" w:customStyle="1" w:styleId="WW8Num10z7">
    <w:name w:val="WW8Num10z7"/>
    <w:rsid w:val="00F02BBC"/>
  </w:style>
  <w:style w:type="character" w:customStyle="1" w:styleId="WW8Num10z8">
    <w:name w:val="WW8Num10z8"/>
    <w:rsid w:val="00F02BBC"/>
  </w:style>
  <w:style w:type="character" w:customStyle="1" w:styleId="WW8Num11z1">
    <w:name w:val="WW8Num11z1"/>
    <w:rsid w:val="00F02BBC"/>
    <w:rPr>
      <w:rFonts w:ascii="Courier New" w:hAnsi="Courier New" w:cs="Courier New" w:hint="default"/>
    </w:rPr>
  </w:style>
  <w:style w:type="character" w:customStyle="1" w:styleId="WW8Num11z2">
    <w:name w:val="WW8Num11z2"/>
    <w:rsid w:val="00F02BBC"/>
    <w:rPr>
      <w:rFonts w:ascii="Wingdings" w:hAnsi="Wingdings" w:cs="Wingdings" w:hint="default"/>
    </w:rPr>
  </w:style>
  <w:style w:type="character" w:customStyle="1" w:styleId="WW8Num12z1">
    <w:name w:val="WW8Num12z1"/>
    <w:rsid w:val="00F02BBC"/>
  </w:style>
  <w:style w:type="character" w:customStyle="1" w:styleId="WW8Num12z2">
    <w:name w:val="WW8Num12z2"/>
    <w:rsid w:val="00F02BBC"/>
  </w:style>
  <w:style w:type="character" w:customStyle="1" w:styleId="WW8Num12z3">
    <w:name w:val="WW8Num12z3"/>
    <w:rsid w:val="00F02BBC"/>
  </w:style>
  <w:style w:type="character" w:customStyle="1" w:styleId="WW8Num12z4">
    <w:name w:val="WW8Num12z4"/>
    <w:rsid w:val="00F02BBC"/>
  </w:style>
  <w:style w:type="character" w:customStyle="1" w:styleId="WW8Num12z5">
    <w:name w:val="WW8Num12z5"/>
    <w:rsid w:val="00F02BBC"/>
  </w:style>
  <w:style w:type="character" w:customStyle="1" w:styleId="WW8Num12z6">
    <w:name w:val="WW8Num12z6"/>
    <w:rsid w:val="00F02BBC"/>
  </w:style>
  <w:style w:type="character" w:customStyle="1" w:styleId="WW8Num12z7">
    <w:name w:val="WW8Num12z7"/>
    <w:rsid w:val="00F02BBC"/>
  </w:style>
  <w:style w:type="character" w:customStyle="1" w:styleId="WW8Num12z8">
    <w:name w:val="WW8Num12z8"/>
    <w:rsid w:val="00F02BBC"/>
  </w:style>
  <w:style w:type="character" w:customStyle="1" w:styleId="WW8Num13z1">
    <w:name w:val="WW8Num13z1"/>
    <w:rsid w:val="00F02BBC"/>
  </w:style>
  <w:style w:type="character" w:customStyle="1" w:styleId="WW8Num13z2">
    <w:name w:val="WW8Num13z2"/>
    <w:rsid w:val="00F02BBC"/>
  </w:style>
  <w:style w:type="character" w:customStyle="1" w:styleId="WW8Num13z3">
    <w:name w:val="WW8Num13z3"/>
    <w:rsid w:val="00F02BBC"/>
  </w:style>
  <w:style w:type="character" w:customStyle="1" w:styleId="WW8Num13z4">
    <w:name w:val="WW8Num13z4"/>
    <w:rsid w:val="00F02BBC"/>
  </w:style>
  <w:style w:type="character" w:customStyle="1" w:styleId="WW8Num13z5">
    <w:name w:val="WW8Num13z5"/>
    <w:rsid w:val="00F02BBC"/>
  </w:style>
  <w:style w:type="character" w:customStyle="1" w:styleId="WW8Num13z6">
    <w:name w:val="WW8Num13z6"/>
    <w:rsid w:val="00F02BBC"/>
  </w:style>
  <w:style w:type="character" w:customStyle="1" w:styleId="WW8Num13z7">
    <w:name w:val="WW8Num13z7"/>
    <w:rsid w:val="00F02BBC"/>
  </w:style>
  <w:style w:type="character" w:customStyle="1" w:styleId="WW8Num13z8">
    <w:name w:val="WW8Num13z8"/>
    <w:rsid w:val="00F02BBC"/>
  </w:style>
  <w:style w:type="character" w:customStyle="1" w:styleId="WW8Num14z1">
    <w:name w:val="WW8Num14z1"/>
    <w:rsid w:val="00F02BBC"/>
  </w:style>
  <w:style w:type="character" w:customStyle="1" w:styleId="WW8Num14z2">
    <w:name w:val="WW8Num14z2"/>
    <w:rsid w:val="00F02BBC"/>
  </w:style>
  <w:style w:type="character" w:customStyle="1" w:styleId="WW8Num14z3">
    <w:name w:val="WW8Num14z3"/>
    <w:rsid w:val="00F02BBC"/>
  </w:style>
  <w:style w:type="character" w:customStyle="1" w:styleId="WW8Num14z4">
    <w:name w:val="WW8Num14z4"/>
    <w:rsid w:val="00F02BBC"/>
  </w:style>
  <w:style w:type="character" w:customStyle="1" w:styleId="WW8Num14z5">
    <w:name w:val="WW8Num14z5"/>
    <w:rsid w:val="00F02BBC"/>
  </w:style>
  <w:style w:type="character" w:customStyle="1" w:styleId="WW8Num14z6">
    <w:name w:val="WW8Num14z6"/>
    <w:rsid w:val="00F02BBC"/>
  </w:style>
  <w:style w:type="character" w:customStyle="1" w:styleId="WW8Num14z7">
    <w:name w:val="WW8Num14z7"/>
    <w:rsid w:val="00F02BBC"/>
  </w:style>
  <w:style w:type="character" w:customStyle="1" w:styleId="WW8Num14z8">
    <w:name w:val="WW8Num14z8"/>
    <w:rsid w:val="00F02BBC"/>
  </w:style>
  <w:style w:type="character" w:customStyle="1" w:styleId="WW8Num15z1">
    <w:name w:val="WW8Num15z1"/>
    <w:rsid w:val="00F02BBC"/>
  </w:style>
  <w:style w:type="character" w:customStyle="1" w:styleId="WW8Num15z2">
    <w:name w:val="WW8Num15z2"/>
    <w:rsid w:val="00F02BBC"/>
  </w:style>
  <w:style w:type="character" w:customStyle="1" w:styleId="WW8Num15z3">
    <w:name w:val="WW8Num15z3"/>
    <w:rsid w:val="00F02BBC"/>
  </w:style>
  <w:style w:type="character" w:customStyle="1" w:styleId="WW8Num15z4">
    <w:name w:val="WW8Num15z4"/>
    <w:rsid w:val="00F02BBC"/>
  </w:style>
  <w:style w:type="character" w:customStyle="1" w:styleId="WW8Num15z5">
    <w:name w:val="WW8Num15z5"/>
    <w:rsid w:val="00F02BBC"/>
  </w:style>
  <w:style w:type="character" w:customStyle="1" w:styleId="WW8Num15z6">
    <w:name w:val="WW8Num15z6"/>
    <w:rsid w:val="00F02BBC"/>
  </w:style>
  <w:style w:type="character" w:customStyle="1" w:styleId="WW8Num15z7">
    <w:name w:val="WW8Num15z7"/>
    <w:rsid w:val="00F02BBC"/>
  </w:style>
  <w:style w:type="character" w:customStyle="1" w:styleId="WW8Num15z8">
    <w:name w:val="WW8Num15z8"/>
    <w:rsid w:val="00F02BBC"/>
  </w:style>
  <w:style w:type="character" w:customStyle="1" w:styleId="WW8Num16z1">
    <w:name w:val="WW8Num16z1"/>
    <w:rsid w:val="00F02BBC"/>
  </w:style>
  <w:style w:type="character" w:customStyle="1" w:styleId="WW8Num16z2">
    <w:name w:val="WW8Num16z2"/>
    <w:rsid w:val="00F02BBC"/>
  </w:style>
  <w:style w:type="character" w:customStyle="1" w:styleId="WW8Num16z3">
    <w:name w:val="WW8Num16z3"/>
    <w:rsid w:val="00F02BBC"/>
  </w:style>
  <w:style w:type="character" w:customStyle="1" w:styleId="WW8Num16z4">
    <w:name w:val="WW8Num16z4"/>
    <w:rsid w:val="00F02BBC"/>
  </w:style>
  <w:style w:type="character" w:customStyle="1" w:styleId="WW8Num16z5">
    <w:name w:val="WW8Num16z5"/>
    <w:rsid w:val="00F02BBC"/>
  </w:style>
  <w:style w:type="character" w:customStyle="1" w:styleId="WW8Num16z6">
    <w:name w:val="WW8Num16z6"/>
    <w:rsid w:val="00F02BBC"/>
  </w:style>
  <w:style w:type="character" w:customStyle="1" w:styleId="WW8Num16z7">
    <w:name w:val="WW8Num16z7"/>
    <w:rsid w:val="00F02BBC"/>
  </w:style>
  <w:style w:type="character" w:customStyle="1" w:styleId="WW8Num16z8">
    <w:name w:val="WW8Num16z8"/>
    <w:rsid w:val="00F02BBC"/>
  </w:style>
  <w:style w:type="character" w:customStyle="1" w:styleId="WW8Num17z1">
    <w:name w:val="WW8Num17z1"/>
    <w:rsid w:val="00F02BBC"/>
  </w:style>
  <w:style w:type="character" w:customStyle="1" w:styleId="WW8Num17z2">
    <w:name w:val="WW8Num17z2"/>
    <w:rsid w:val="00F02BBC"/>
  </w:style>
  <w:style w:type="character" w:customStyle="1" w:styleId="WW8Num17z3">
    <w:name w:val="WW8Num17z3"/>
    <w:rsid w:val="00F02BBC"/>
  </w:style>
  <w:style w:type="character" w:customStyle="1" w:styleId="WW8Num17z4">
    <w:name w:val="WW8Num17z4"/>
    <w:rsid w:val="00F02BBC"/>
  </w:style>
  <w:style w:type="character" w:customStyle="1" w:styleId="WW8Num17z5">
    <w:name w:val="WW8Num17z5"/>
    <w:rsid w:val="00F02BBC"/>
  </w:style>
  <w:style w:type="character" w:customStyle="1" w:styleId="WW8Num17z6">
    <w:name w:val="WW8Num17z6"/>
    <w:rsid w:val="00F02BBC"/>
  </w:style>
  <w:style w:type="character" w:customStyle="1" w:styleId="WW8Num17z7">
    <w:name w:val="WW8Num17z7"/>
    <w:rsid w:val="00F02BBC"/>
  </w:style>
  <w:style w:type="character" w:customStyle="1" w:styleId="WW8Num17z8">
    <w:name w:val="WW8Num17z8"/>
    <w:rsid w:val="00F02BBC"/>
  </w:style>
  <w:style w:type="character" w:customStyle="1" w:styleId="WW8Num18z1">
    <w:name w:val="WW8Num18z1"/>
    <w:rsid w:val="00F02BBC"/>
  </w:style>
  <w:style w:type="character" w:customStyle="1" w:styleId="WW8Num18z2">
    <w:name w:val="WW8Num18z2"/>
    <w:rsid w:val="00F02BBC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F02BBC"/>
  </w:style>
  <w:style w:type="character" w:customStyle="1" w:styleId="WW8Num18z4">
    <w:name w:val="WW8Num18z4"/>
    <w:rsid w:val="00F02BBC"/>
  </w:style>
  <w:style w:type="character" w:customStyle="1" w:styleId="WW8Num18z5">
    <w:name w:val="WW8Num18z5"/>
    <w:rsid w:val="00F02BBC"/>
  </w:style>
  <w:style w:type="character" w:customStyle="1" w:styleId="WW8Num18z6">
    <w:name w:val="WW8Num18z6"/>
    <w:rsid w:val="00F02BBC"/>
  </w:style>
  <w:style w:type="character" w:customStyle="1" w:styleId="WW8Num18z7">
    <w:name w:val="WW8Num18z7"/>
    <w:rsid w:val="00F02BBC"/>
  </w:style>
  <w:style w:type="character" w:customStyle="1" w:styleId="WW8Num18z8">
    <w:name w:val="WW8Num18z8"/>
    <w:rsid w:val="00F02BBC"/>
  </w:style>
  <w:style w:type="character" w:customStyle="1" w:styleId="WW8Num19z1">
    <w:name w:val="WW8Num19z1"/>
    <w:rsid w:val="00F02BBC"/>
    <w:rPr>
      <w:rFonts w:ascii="Courier New" w:hAnsi="Courier New" w:cs="Courier New" w:hint="default"/>
    </w:rPr>
  </w:style>
  <w:style w:type="character" w:customStyle="1" w:styleId="WW8Num19z2">
    <w:name w:val="WW8Num19z2"/>
    <w:rsid w:val="00F02BBC"/>
    <w:rPr>
      <w:rFonts w:ascii="Wingdings" w:hAnsi="Wingdings" w:cs="Wingdings" w:hint="default"/>
    </w:rPr>
  </w:style>
  <w:style w:type="character" w:customStyle="1" w:styleId="WW8Num20z1">
    <w:name w:val="WW8Num20z1"/>
    <w:rsid w:val="00F02BBC"/>
  </w:style>
  <w:style w:type="character" w:customStyle="1" w:styleId="WW8Num20z2">
    <w:name w:val="WW8Num20z2"/>
    <w:rsid w:val="00F02BBC"/>
  </w:style>
  <w:style w:type="character" w:customStyle="1" w:styleId="WW8Num20z3">
    <w:name w:val="WW8Num20z3"/>
    <w:rsid w:val="00F02BBC"/>
  </w:style>
  <w:style w:type="character" w:customStyle="1" w:styleId="WW8Num20z4">
    <w:name w:val="WW8Num20z4"/>
    <w:rsid w:val="00F02BBC"/>
  </w:style>
  <w:style w:type="character" w:customStyle="1" w:styleId="WW8Num20z5">
    <w:name w:val="WW8Num20z5"/>
    <w:rsid w:val="00F02BBC"/>
  </w:style>
  <w:style w:type="character" w:customStyle="1" w:styleId="WW8Num20z6">
    <w:name w:val="WW8Num20z6"/>
    <w:rsid w:val="00F02BBC"/>
  </w:style>
  <w:style w:type="character" w:customStyle="1" w:styleId="WW8Num20z7">
    <w:name w:val="WW8Num20z7"/>
    <w:rsid w:val="00F02BBC"/>
  </w:style>
  <w:style w:type="character" w:customStyle="1" w:styleId="WW8Num20z8">
    <w:name w:val="WW8Num20z8"/>
    <w:rsid w:val="00F02BBC"/>
  </w:style>
  <w:style w:type="character" w:customStyle="1" w:styleId="WW8Num21z1">
    <w:name w:val="WW8Num21z1"/>
    <w:rsid w:val="00F02BBC"/>
  </w:style>
  <w:style w:type="character" w:customStyle="1" w:styleId="WW8Num21z2">
    <w:name w:val="WW8Num21z2"/>
    <w:rsid w:val="00F02BBC"/>
  </w:style>
  <w:style w:type="character" w:customStyle="1" w:styleId="WW8Num21z3">
    <w:name w:val="WW8Num21z3"/>
    <w:rsid w:val="00F02BBC"/>
  </w:style>
  <w:style w:type="character" w:customStyle="1" w:styleId="WW8Num21z4">
    <w:name w:val="WW8Num21z4"/>
    <w:rsid w:val="00F02BBC"/>
  </w:style>
  <w:style w:type="character" w:customStyle="1" w:styleId="WW8Num21z5">
    <w:name w:val="WW8Num21z5"/>
    <w:rsid w:val="00F02BBC"/>
  </w:style>
  <w:style w:type="character" w:customStyle="1" w:styleId="WW8Num21z6">
    <w:name w:val="WW8Num21z6"/>
    <w:rsid w:val="00F02BBC"/>
  </w:style>
  <w:style w:type="character" w:customStyle="1" w:styleId="WW8Num21z7">
    <w:name w:val="WW8Num21z7"/>
    <w:rsid w:val="00F02BBC"/>
  </w:style>
  <w:style w:type="character" w:customStyle="1" w:styleId="WW8Num21z8">
    <w:name w:val="WW8Num21z8"/>
    <w:rsid w:val="00F02BBC"/>
  </w:style>
  <w:style w:type="character" w:customStyle="1" w:styleId="WW8Num22z1">
    <w:name w:val="WW8Num22z1"/>
    <w:rsid w:val="00F02BBC"/>
  </w:style>
  <w:style w:type="character" w:customStyle="1" w:styleId="WW8Num22z2">
    <w:name w:val="WW8Num22z2"/>
    <w:rsid w:val="00F02BBC"/>
  </w:style>
  <w:style w:type="character" w:customStyle="1" w:styleId="WW8Num22z3">
    <w:name w:val="WW8Num22z3"/>
    <w:rsid w:val="00F02BBC"/>
  </w:style>
  <w:style w:type="character" w:customStyle="1" w:styleId="WW8Num22z4">
    <w:name w:val="WW8Num22z4"/>
    <w:rsid w:val="00F02BBC"/>
  </w:style>
  <w:style w:type="character" w:customStyle="1" w:styleId="WW8Num22z5">
    <w:name w:val="WW8Num22z5"/>
    <w:rsid w:val="00F02BBC"/>
  </w:style>
  <w:style w:type="character" w:customStyle="1" w:styleId="WW8Num22z6">
    <w:name w:val="WW8Num22z6"/>
    <w:rsid w:val="00F02BBC"/>
  </w:style>
  <w:style w:type="character" w:customStyle="1" w:styleId="WW8Num22z7">
    <w:name w:val="WW8Num22z7"/>
    <w:rsid w:val="00F02BBC"/>
  </w:style>
  <w:style w:type="character" w:customStyle="1" w:styleId="WW8Num22z8">
    <w:name w:val="WW8Num22z8"/>
    <w:rsid w:val="00F02BBC"/>
  </w:style>
  <w:style w:type="character" w:customStyle="1" w:styleId="WW8Num23z1">
    <w:name w:val="WW8Num23z1"/>
    <w:rsid w:val="00F02BBC"/>
  </w:style>
  <w:style w:type="character" w:customStyle="1" w:styleId="WW8Num23z2">
    <w:name w:val="WW8Num23z2"/>
    <w:rsid w:val="00F02BBC"/>
  </w:style>
  <w:style w:type="character" w:customStyle="1" w:styleId="WW8Num23z3">
    <w:name w:val="WW8Num23z3"/>
    <w:rsid w:val="00F02BBC"/>
  </w:style>
  <w:style w:type="character" w:customStyle="1" w:styleId="WW8Num23z4">
    <w:name w:val="WW8Num23z4"/>
    <w:rsid w:val="00F02BBC"/>
  </w:style>
  <w:style w:type="character" w:customStyle="1" w:styleId="WW8Num23z5">
    <w:name w:val="WW8Num23z5"/>
    <w:rsid w:val="00F02BBC"/>
  </w:style>
  <w:style w:type="character" w:customStyle="1" w:styleId="WW8Num23z6">
    <w:name w:val="WW8Num23z6"/>
    <w:rsid w:val="00F02BBC"/>
  </w:style>
  <w:style w:type="character" w:customStyle="1" w:styleId="WW8Num23z7">
    <w:name w:val="WW8Num23z7"/>
    <w:rsid w:val="00F02BBC"/>
  </w:style>
  <w:style w:type="character" w:customStyle="1" w:styleId="WW8Num23z8">
    <w:name w:val="WW8Num23z8"/>
    <w:rsid w:val="00F02BBC"/>
  </w:style>
  <w:style w:type="character" w:customStyle="1" w:styleId="WW8Num24z1">
    <w:name w:val="WW8Num24z1"/>
    <w:rsid w:val="00F02BBC"/>
  </w:style>
  <w:style w:type="character" w:customStyle="1" w:styleId="WW8Num24z2">
    <w:name w:val="WW8Num24z2"/>
    <w:rsid w:val="00F02BBC"/>
  </w:style>
  <w:style w:type="character" w:customStyle="1" w:styleId="WW8Num24z3">
    <w:name w:val="WW8Num24z3"/>
    <w:rsid w:val="00F02BBC"/>
  </w:style>
  <w:style w:type="character" w:customStyle="1" w:styleId="WW8Num24z4">
    <w:name w:val="WW8Num24z4"/>
    <w:rsid w:val="00F02BBC"/>
  </w:style>
  <w:style w:type="character" w:customStyle="1" w:styleId="WW8Num24z5">
    <w:name w:val="WW8Num24z5"/>
    <w:rsid w:val="00F02BBC"/>
  </w:style>
  <w:style w:type="character" w:customStyle="1" w:styleId="WW8Num24z6">
    <w:name w:val="WW8Num24z6"/>
    <w:rsid w:val="00F02BBC"/>
  </w:style>
  <w:style w:type="character" w:customStyle="1" w:styleId="WW8Num24z7">
    <w:name w:val="WW8Num24z7"/>
    <w:rsid w:val="00F02BBC"/>
  </w:style>
  <w:style w:type="character" w:customStyle="1" w:styleId="WW8Num24z8">
    <w:name w:val="WW8Num24z8"/>
    <w:rsid w:val="00F02BBC"/>
  </w:style>
  <w:style w:type="character" w:customStyle="1" w:styleId="WW8Num25z1">
    <w:name w:val="WW8Num25z1"/>
    <w:rsid w:val="00F02BBC"/>
  </w:style>
  <w:style w:type="character" w:customStyle="1" w:styleId="WW8Num25z2">
    <w:name w:val="WW8Num25z2"/>
    <w:rsid w:val="00F02BBC"/>
  </w:style>
  <w:style w:type="character" w:customStyle="1" w:styleId="WW8Num25z3">
    <w:name w:val="WW8Num25z3"/>
    <w:rsid w:val="00F02BBC"/>
  </w:style>
  <w:style w:type="character" w:customStyle="1" w:styleId="WW8Num25z4">
    <w:name w:val="WW8Num25z4"/>
    <w:rsid w:val="00F02BBC"/>
  </w:style>
  <w:style w:type="character" w:customStyle="1" w:styleId="WW8Num25z5">
    <w:name w:val="WW8Num25z5"/>
    <w:rsid w:val="00F02BBC"/>
  </w:style>
  <w:style w:type="character" w:customStyle="1" w:styleId="WW8Num25z6">
    <w:name w:val="WW8Num25z6"/>
    <w:rsid w:val="00F02BBC"/>
  </w:style>
  <w:style w:type="character" w:customStyle="1" w:styleId="WW8Num25z7">
    <w:name w:val="WW8Num25z7"/>
    <w:rsid w:val="00F02BBC"/>
  </w:style>
  <w:style w:type="character" w:customStyle="1" w:styleId="WW8Num25z8">
    <w:name w:val="WW8Num25z8"/>
    <w:rsid w:val="00F02BBC"/>
  </w:style>
  <w:style w:type="character" w:customStyle="1" w:styleId="WW8Num26z1">
    <w:name w:val="WW8Num26z1"/>
    <w:rsid w:val="00F02BBC"/>
  </w:style>
  <w:style w:type="character" w:customStyle="1" w:styleId="WW8Num26z2">
    <w:name w:val="WW8Num26z2"/>
    <w:rsid w:val="00F02BBC"/>
  </w:style>
  <w:style w:type="character" w:customStyle="1" w:styleId="WW8Num26z3">
    <w:name w:val="WW8Num26z3"/>
    <w:rsid w:val="00F02BBC"/>
  </w:style>
  <w:style w:type="character" w:customStyle="1" w:styleId="WW8Num26z4">
    <w:name w:val="WW8Num26z4"/>
    <w:rsid w:val="00F02BBC"/>
  </w:style>
  <w:style w:type="character" w:customStyle="1" w:styleId="WW8Num26z5">
    <w:name w:val="WW8Num26z5"/>
    <w:rsid w:val="00F02BBC"/>
  </w:style>
  <w:style w:type="character" w:customStyle="1" w:styleId="WW8Num26z6">
    <w:name w:val="WW8Num26z6"/>
    <w:rsid w:val="00F02BBC"/>
  </w:style>
  <w:style w:type="character" w:customStyle="1" w:styleId="WW8Num26z7">
    <w:name w:val="WW8Num26z7"/>
    <w:rsid w:val="00F02BBC"/>
  </w:style>
  <w:style w:type="character" w:customStyle="1" w:styleId="WW8Num26z8">
    <w:name w:val="WW8Num26z8"/>
    <w:rsid w:val="00F02BBC"/>
  </w:style>
  <w:style w:type="character" w:customStyle="1" w:styleId="WW8Num27z1">
    <w:name w:val="WW8Num27z1"/>
    <w:rsid w:val="00F02BBC"/>
  </w:style>
  <w:style w:type="character" w:customStyle="1" w:styleId="WW8Num27z2">
    <w:name w:val="WW8Num27z2"/>
    <w:rsid w:val="00F02BBC"/>
  </w:style>
  <w:style w:type="character" w:customStyle="1" w:styleId="WW8Num27z3">
    <w:name w:val="WW8Num27z3"/>
    <w:rsid w:val="00F02BBC"/>
  </w:style>
  <w:style w:type="character" w:customStyle="1" w:styleId="WW8Num27z4">
    <w:name w:val="WW8Num27z4"/>
    <w:rsid w:val="00F02BBC"/>
  </w:style>
  <w:style w:type="character" w:customStyle="1" w:styleId="WW8Num27z5">
    <w:name w:val="WW8Num27z5"/>
    <w:rsid w:val="00F02BBC"/>
  </w:style>
  <w:style w:type="character" w:customStyle="1" w:styleId="WW8Num27z6">
    <w:name w:val="WW8Num27z6"/>
    <w:rsid w:val="00F02BBC"/>
  </w:style>
  <w:style w:type="character" w:customStyle="1" w:styleId="WW8Num27z7">
    <w:name w:val="WW8Num27z7"/>
    <w:rsid w:val="00F02BBC"/>
  </w:style>
  <w:style w:type="character" w:customStyle="1" w:styleId="WW8Num27z8">
    <w:name w:val="WW8Num27z8"/>
    <w:rsid w:val="00F02BBC"/>
  </w:style>
  <w:style w:type="character" w:customStyle="1" w:styleId="WW8Num28z1">
    <w:name w:val="WW8Num28z1"/>
    <w:rsid w:val="00F02BBC"/>
  </w:style>
  <w:style w:type="character" w:customStyle="1" w:styleId="WW8Num28z2">
    <w:name w:val="WW8Num28z2"/>
    <w:rsid w:val="00F02BBC"/>
  </w:style>
  <w:style w:type="character" w:customStyle="1" w:styleId="WW8Num28z3">
    <w:name w:val="WW8Num28z3"/>
    <w:rsid w:val="00F02BBC"/>
  </w:style>
  <w:style w:type="character" w:customStyle="1" w:styleId="WW8Num28z4">
    <w:name w:val="WW8Num28z4"/>
    <w:rsid w:val="00F02BBC"/>
  </w:style>
  <w:style w:type="character" w:customStyle="1" w:styleId="WW8Num28z5">
    <w:name w:val="WW8Num28z5"/>
    <w:rsid w:val="00F02BBC"/>
  </w:style>
  <w:style w:type="character" w:customStyle="1" w:styleId="WW8Num28z6">
    <w:name w:val="WW8Num28z6"/>
    <w:rsid w:val="00F02BBC"/>
  </w:style>
  <w:style w:type="character" w:customStyle="1" w:styleId="WW8Num28z7">
    <w:name w:val="WW8Num28z7"/>
    <w:rsid w:val="00F02BBC"/>
  </w:style>
  <w:style w:type="character" w:customStyle="1" w:styleId="WW8Num28z8">
    <w:name w:val="WW8Num28z8"/>
    <w:rsid w:val="00F02BBC"/>
  </w:style>
  <w:style w:type="character" w:customStyle="1" w:styleId="WW8Num29z1">
    <w:name w:val="WW8Num29z1"/>
    <w:rsid w:val="00F02BBC"/>
  </w:style>
  <w:style w:type="character" w:customStyle="1" w:styleId="WW8Num29z2">
    <w:name w:val="WW8Num29z2"/>
    <w:rsid w:val="00F02BBC"/>
  </w:style>
  <w:style w:type="character" w:customStyle="1" w:styleId="WW8Num29z3">
    <w:name w:val="WW8Num29z3"/>
    <w:rsid w:val="00F02BBC"/>
  </w:style>
  <w:style w:type="character" w:customStyle="1" w:styleId="WW8Num29z4">
    <w:name w:val="WW8Num29z4"/>
    <w:rsid w:val="00F02BBC"/>
  </w:style>
  <w:style w:type="character" w:customStyle="1" w:styleId="WW8Num29z5">
    <w:name w:val="WW8Num29z5"/>
    <w:rsid w:val="00F02BBC"/>
  </w:style>
  <w:style w:type="character" w:customStyle="1" w:styleId="WW8Num29z6">
    <w:name w:val="WW8Num29z6"/>
    <w:rsid w:val="00F02BBC"/>
  </w:style>
  <w:style w:type="character" w:customStyle="1" w:styleId="WW8Num29z7">
    <w:name w:val="WW8Num29z7"/>
    <w:rsid w:val="00F02BBC"/>
  </w:style>
  <w:style w:type="character" w:customStyle="1" w:styleId="WW8Num29z8">
    <w:name w:val="WW8Num29z8"/>
    <w:rsid w:val="00F02BBC"/>
  </w:style>
  <w:style w:type="character" w:customStyle="1" w:styleId="WW8Num30z1">
    <w:name w:val="WW8Num30z1"/>
    <w:rsid w:val="00F02BBC"/>
  </w:style>
  <w:style w:type="character" w:customStyle="1" w:styleId="WW8Num30z2">
    <w:name w:val="WW8Num30z2"/>
    <w:rsid w:val="00F02BBC"/>
  </w:style>
  <w:style w:type="character" w:customStyle="1" w:styleId="WW8Num30z3">
    <w:name w:val="WW8Num30z3"/>
    <w:rsid w:val="00F02BBC"/>
  </w:style>
  <w:style w:type="character" w:customStyle="1" w:styleId="WW8Num30z4">
    <w:name w:val="WW8Num30z4"/>
    <w:rsid w:val="00F02BBC"/>
  </w:style>
  <w:style w:type="character" w:customStyle="1" w:styleId="WW8Num30z5">
    <w:name w:val="WW8Num30z5"/>
    <w:rsid w:val="00F02BBC"/>
  </w:style>
  <w:style w:type="character" w:customStyle="1" w:styleId="WW8Num30z6">
    <w:name w:val="WW8Num30z6"/>
    <w:rsid w:val="00F02BBC"/>
  </w:style>
  <w:style w:type="character" w:customStyle="1" w:styleId="WW8Num30z7">
    <w:name w:val="WW8Num30z7"/>
    <w:rsid w:val="00F02BBC"/>
  </w:style>
  <w:style w:type="character" w:customStyle="1" w:styleId="WW8Num30z8">
    <w:name w:val="WW8Num30z8"/>
    <w:rsid w:val="00F02BBC"/>
  </w:style>
  <w:style w:type="character" w:customStyle="1" w:styleId="WW8Num31z1">
    <w:name w:val="WW8Num31z1"/>
    <w:rsid w:val="00F02BBC"/>
    <w:rPr>
      <w:rFonts w:ascii="Courier New" w:hAnsi="Courier New" w:cs="Courier New" w:hint="default"/>
    </w:rPr>
  </w:style>
  <w:style w:type="character" w:customStyle="1" w:styleId="WW8Num31z2">
    <w:name w:val="WW8Num31z2"/>
    <w:rsid w:val="00F02BBC"/>
    <w:rPr>
      <w:rFonts w:ascii="Wingdings" w:hAnsi="Wingdings" w:cs="Wingdings" w:hint="default"/>
    </w:rPr>
  </w:style>
  <w:style w:type="character" w:customStyle="1" w:styleId="WW8Num32z1">
    <w:name w:val="WW8Num32z1"/>
    <w:rsid w:val="00F02BBC"/>
  </w:style>
  <w:style w:type="character" w:customStyle="1" w:styleId="WW8Num32z2">
    <w:name w:val="WW8Num32z2"/>
    <w:rsid w:val="00F02BBC"/>
  </w:style>
  <w:style w:type="character" w:customStyle="1" w:styleId="WW8Num32z3">
    <w:name w:val="WW8Num32z3"/>
    <w:rsid w:val="00F02BBC"/>
  </w:style>
  <w:style w:type="character" w:customStyle="1" w:styleId="WW8Num32z4">
    <w:name w:val="WW8Num32z4"/>
    <w:rsid w:val="00F02BBC"/>
  </w:style>
  <w:style w:type="character" w:customStyle="1" w:styleId="WW8Num32z5">
    <w:name w:val="WW8Num32z5"/>
    <w:rsid w:val="00F02BBC"/>
  </w:style>
  <w:style w:type="character" w:customStyle="1" w:styleId="WW8Num32z6">
    <w:name w:val="WW8Num32z6"/>
    <w:rsid w:val="00F02BBC"/>
  </w:style>
  <w:style w:type="character" w:customStyle="1" w:styleId="WW8Num32z7">
    <w:name w:val="WW8Num32z7"/>
    <w:rsid w:val="00F02BBC"/>
  </w:style>
  <w:style w:type="character" w:customStyle="1" w:styleId="WW8Num32z8">
    <w:name w:val="WW8Num32z8"/>
    <w:rsid w:val="00F02BBC"/>
  </w:style>
  <w:style w:type="character" w:customStyle="1" w:styleId="WW8Num33z1">
    <w:name w:val="WW8Num33z1"/>
    <w:rsid w:val="00F02BBC"/>
  </w:style>
  <w:style w:type="character" w:customStyle="1" w:styleId="WW8Num33z2">
    <w:name w:val="WW8Num33z2"/>
    <w:rsid w:val="00F02BBC"/>
  </w:style>
  <w:style w:type="character" w:customStyle="1" w:styleId="WW8Num33z3">
    <w:name w:val="WW8Num33z3"/>
    <w:rsid w:val="00F02BBC"/>
  </w:style>
  <w:style w:type="character" w:customStyle="1" w:styleId="WW8Num33z4">
    <w:name w:val="WW8Num33z4"/>
    <w:rsid w:val="00F02BBC"/>
  </w:style>
  <w:style w:type="character" w:customStyle="1" w:styleId="WW8Num33z5">
    <w:name w:val="WW8Num33z5"/>
    <w:rsid w:val="00F02BBC"/>
  </w:style>
  <w:style w:type="character" w:customStyle="1" w:styleId="WW8Num33z6">
    <w:name w:val="WW8Num33z6"/>
    <w:rsid w:val="00F02BBC"/>
  </w:style>
  <w:style w:type="character" w:customStyle="1" w:styleId="WW8Num33z7">
    <w:name w:val="WW8Num33z7"/>
    <w:rsid w:val="00F02BBC"/>
  </w:style>
  <w:style w:type="character" w:customStyle="1" w:styleId="WW8Num33z8">
    <w:name w:val="WW8Num33z8"/>
    <w:rsid w:val="00F02BBC"/>
  </w:style>
  <w:style w:type="character" w:customStyle="1" w:styleId="WW8Num34z1">
    <w:name w:val="WW8Num34z1"/>
    <w:rsid w:val="00F02BBC"/>
  </w:style>
  <w:style w:type="character" w:customStyle="1" w:styleId="WW8Num34z2">
    <w:name w:val="WW8Num34z2"/>
    <w:rsid w:val="00F02BBC"/>
  </w:style>
  <w:style w:type="character" w:customStyle="1" w:styleId="WW8Num34z3">
    <w:name w:val="WW8Num34z3"/>
    <w:rsid w:val="00F02BBC"/>
  </w:style>
  <w:style w:type="character" w:customStyle="1" w:styleId="WW8Num34z4">
    <w:name w:val="WW8Num34z4"/>
    <w:rsid w:val="00F02BBC"/>
  </w:style>
  <w:style w:type="character" w:customStyle="1" w:styleId="WW8Num34z5">
    <w:name w:val="WW8Num34z5"/>
    <w:rsid w:val="00F02BBC"/>
  </w:style>
  <w:style w:type="character" w:customStyle="1" w:styleId="WW8Num34z6">
    <w:name w:val="WW8Num34z6"/>
    <w:rsid w:val="00F02BBC"/>
  </w:style>
  <w:style w:type="character" w:customStyle="1" w:styleId="WW8Num34z7">
    <w:name w:val="WW8Num34z7"/>
    <w:rsid w:val="00F02BBC"/>
  </w:style>
  <w:style w:type="character" w:customStyle="1" w:styleId="WW8Num34z8">
    <w:name w:val="WW8Num34z8"/>
    <w:rsid w:val="00F02BBC"/>
  </w:style>
  <w:style w:type="character" w:customStyle="1" w:styleId="WW8Num35z1">
    <w:name w:val="WW8Num35z1"/>
    <w:rsid w:val="00F02BBC"/>
  </w:style>
  <w:style w:type="character" w:customStyle="1" w:styleId="WW8Num35z2">
    <w:name w:val="WW8Num35z2"/>
    <w:rsid w:val="00F02BBC"/>
  </w:style>
  <w:style w:type="character" w:customStyle="1" w:styleId="WW8Num35z3">
    <w:name w:val="WW8Num35z3"/>
    <w:rsid w:val="00F02BBC"/>
  </w:style>
  <w:style w:type="character" w:customStyle="1" w:styleId="WW8Num35z4">
    <w:name w:val="WW8Num35z4"/>
    <w:rsid w:val="00F02BBC"/>
  </w:style>
  <w:style w:type="character" w:customStyle="1" w:styleId="WW8Num35z5">
    <w:name w:val="WW8Num35z5"/>
    <w:rsid w:val="00F02BBC"/>
  </w:style>
  <w:style w:type="character" w:customStyle="1" w:styleId="WW8Num35z6">
    <w:name w:val="WW8Num35z6"/>
    <w:rsid w:val="00F02BBC"/>
  </w:style>
  <w:style w:type="character" w:customStyle="1" w:styleId="WW8Num35z7">
    <w:name w:val="WW8Num35z7"/>
    <w:rsid w:val="00F02BBC"/>
  </w:style>
  <w:style w:type="character" w:customStyle="1" w:styleId="WW8Num35z8">
    <w:name w:val="WW8Num35z8"/>
    <w:rsid w:val="00F02BBC"/>
  </w:style>
  <w:style w:type="character" w:customStyle="1" w:styleId="WW8Num36z1">
    <w:name w:val="WW8Num36z1"/>
    <w:rsid w:val="00F02BBC"/>
  </w:style>
  <w:style w:type="character" w:customStyle="1" w:styleId="WW8Num36z2">
    <w:name w:val="WW8Num36z2"/>
    <w:rsid w:val="00F02BBC"/>
  </w:style>
  <w:style w:type="character" w:customStyle="1" w:styleId="WW8Num36z3">
    <w:name w:val="WW8Num36z3"/>
    <w:rsid w:val="00F02BBC"/>
  </w:style>
  <w:style w:type="character" w:customStyle="1" w:styleId="WW8Num36z4">
    <w:name w:val="WW8Num36z4"/>
    <w:rsid w:val="00F02BBC"/>
  </w:style>
  <w:style w:type="character" w:customStyle="1" w:styleId="WW8Num36z5">
    <w:name w:val="WW8Num36z5"/>
    <w:rsid w:val="00F02BBC"/>
  </w:style>
  <w:style w:type="character" w:customStyle="1" w:styleId="WW8Num36z6">
    <w:name w:val="WW8Num36z6"/>
    <w:rsid w:val="00F02BBC"/>
  </w:style>
  <w:style w:type="character" w:customStyle="1" w:styleId="WW8Num36z7">
    <w:name w:val="WW8Num36z7"/>
    <w:rsid w:val="00F02BBC"/>
  </w:style>
  <w:style w:type="character" w:customStyle="1" w:styleId="WW8Num36z8">
    <w:name w:val="WW8Num36z8"/>
    <w:rsid w:val="00F02BBC"/>
  </w:style>
  <w:style w:type="character" w:customStyle="1" w:styleId="WW8Num37z1">
    <w:name w:val="WW8Num37z1"/>
    <w:rsid w:val="00F02BBC"/>
  </w:style>
  <w:style w:type="character" w:customStyle="1" w:styleId="WW8Num37z2">
    <w:name w:val="WW8Num37z2"/>
    <w:rsid w:val="00F02BBC"/>
  </w:style>
  <w:style w:type="character" w:customStyle="1" w:styleId="WW8Num37z3">
    <w:name w:val="WW8Num37z3"/>
    <w:rsid w:val="00F02BBC"/>
  </w:style>
  <w:style w:type="character" w:customStyle="1" w:styleId="WW8Num37z4">
    <w:name w:val="WW8Num37z4"/>
    <w:rsid w:val="00F02BBC"/>
  </w:style>
  <w:style w:type="character" w:customStyle="1" w:styleId="WW8Num37z5">
    <w:name w:val="WW8Num37z5"/>
    <w:rsid w:val="00F02BBC"/>
  </w:style>
  <w:style w:type="character" w:customStyle="1" w:styleId="WW8Num37z6">
    <w:name w:val="WW8Num37z6"/>
    <w:rsid w:val="00F02BBC"/>
  </w:style>
  <w:style w:type="character" w:customStyle="1" w:styleId="WW8Num37z7">
    <w:name w:val="WW8Num37z7"/>
    <w:rsid w:val="00F02BBC"/>
  </w:style>
  <w:style w:type="character" w:customStyle="1" w:styleId="WW8Num37z8">
    <w:name w:val="WW8Num37z8"/>
    <w:rsid w:val="00F02BBC"/>
  </w:style>
  <w:style w:type="character" w:customStyle="1" w:styleId="WW8Num38z1">
    <w:name w:val="WW8Num38z1"/>
    <w:rsid w:val="00F02BBC"/>
  </w:style>
  <w:style w:type="character" w:customStyle="1" w:styleId="WW8Num38z2">
    <w:name w:val="WW8Num38z2"/>
    <w:rsid w:val="00F02BBC"/>
  </w:style>
  <w:style w:type="character" w:customStyle="1" w:styleId="WW8Num38z3">
    <w:name w:val="WW8Num38z3"/>
    <w:rsid w:val="00F02BBC"/>
  </w:style>
  <w:style w:type="character" w:customStyle="1" w:styleId="WW8Num38z4">
    <w:name w:val="WW8Num38z4"/>
    <w:rsid w:val="00F02BBC"/>
  </w:style>
  <w:style w:type="character" w:customStyle="1" w:styleId="WW8Num38z5">
    <w:name w:val="WW8Num38z5"/>
    <w:rsid w:val="00F02BBC"/>
  </w:style>
  <w:style w:type="character" w:customStyle="1" w:styleId="WW8Num38z6">
    <w:name w:val="WW8Num38z6"/>
    <w:rsid w:val="00F02BBC"/>
  </w:style>
  <w:style w:type="character" w:customStyle="1" w:styleId="WW8Num38z7">
    <w:name w:val="WW8Num38z7"/>
    <w:rsid w:val="00F02BBC"/>
  </w:style>
  <w:style w:type="character" w:customStyle="1" w:styleId="WW8Num38z8">
    <w:name w:val="WW8Num38z8"/>
    <w:rsid w:val="00F02BBC"/>
  </w:style>
  <w:style w:type="character" w:customStyle="1" w:styleId="WW8Num39z1">
    <w:name w:val="WW8Num39z1"/>
    <w:rsid w:val="00F02BBC"/>
  </w:style>
  <w:style w:type="character" w:customStyle="1" w:styleId="WW8Num39z2">
    <w:name w:val="WW8Num39z2"/>
    <w:rsid w:val="00F02BBC"/>
  </w:style>
  <w:style w:type="character" w:customStyle="1" w:styleId="WW8Num39z3">
    <w:name w:val="WW8Num39z3"/>
    <w:rsid w:val="00F02BBC"/>
  </w:style>
  <w:style w:type="character" w:customStyle="1" w:styleId="WW8Num39z4">
    <w:name w:val="WW8Num39z4"/>
    <w:rsid w:val="00F02BBC"/>
  </w:style>
  <w:style w:type="character" w:customStyle="1" w:styleId="WW8Num39z5">
    <w:name w:val="WW8Num39z5"/>
    <w:rsid w:val="00F02BBC"/>
  </w:style>
  <w:style w:type="character" w:customStyle="1" w:styleId="WW8Num39z6">
    <w:name w:val="WW8Num39z6"/>
    <w:rsid w:val="00F02BBC"/>
  </w:style>
  <w:style w:type="character" w:customStyle="1" w:styleId="WW8Num39z7">
    <w:name w:val="WW8Num39z7"/>
    <w:rsid w:val="00F02BBC"/>
  </w:style>
  <w:style w:type="character" w:customStyle="1" w:styleId="WW8Num39z8">
    <w:name w:val="WW8Num39z8"/>
    <w:rsid w:val="00F02BBC"/>
  </w:style>
  <w:style w:type="character" w:customStyle="1" w:styleId="WW8Num40z1">
    <w:name w:val="WW8Num40z1"/>
    <w:rsid w:val="00F02BBC"/>
    <w:rPr>
      <w:rFonts w:ascii="Courier New" w:hAnsi="Courier New" w:cs="Courier New" w:hint="default"/>
    </w:rPr>
  </w:style>
  <w:style w:type="character" w:customStyle="1" w:styleId="WW8Num40z2">
    <w:name w:val="WW8Num40z2"/>
    <w:rsid w:val="00F02BBC"/>
    <w:rPr>
      <w:rFonts w:ascii="Wingdings" w:hAnsi="Wingdings" w:cs="Wingdings" w:hint="default"/>
    </w:rPr>
  </w:style>
  <w:style w:type="character" w:customStyle="1" w:styleId="WW8Num41z1">
    <w:name w:val="WW8Num41z1"/>
    <w:rsid w:val="00F02BBC"/>
  </w:style>
  <w:style w:type="character" w:customStyle="1" w:styleId="WW8Num41z2">
    <w:name w:val="WW8Num41z2"/>
    <w:rsid w:val="00F02BBC"/>
  </w:style>
  <w:style w:type="character" w:customStyle="1" w:styleId="WW8Num41z3">
    <w:name w:val="WW8Num41z3"/>
    <w:rsid w:val="00F02BBC"/>
  </w:style>
  <w:style w:type="character" w:customStyle="1" w:styleId="WW8Num41z4">
    <w:name w:val="WW8Num41z4"/>
    <w:rsid w:val="00F02BBC"/>
  </w:style>
  <w:style w:type="character" w:customStyle="1" w:styleId="WW8Num41z5">
    <w:name w:val="WW8Num41z5"/>
    <w:rsid w:val="00F02BBC"/>
  </w:style>
  <w:style w:type="character" w:customStyle="1" w:styleId="WW8Num41z6">
    <w:name w:val="WW8Num41z6"/>
    <w:rsid w:val="00F02BBC"/>
  </w:style>
  <w:style w:type="character" w:customStyle="1" w:styleId="WW8Num41z7">
    <w:name w:val="WW8Num41z7"/>
    <w:rsid w:val="00F02BBC"/>
  </w:style>
  <w:style w:type="character" w:customStyle="1" w:styleId="WW8Num41z8">
    <w:name w:val="WW8Num41z8"/>
    <w:rsid w:val="00F02BBC"/>
  </w:style>
  <w:style w:type="character" w:customStyle="1" w:styleId="WW8Num42z1">
    <w:name w:val="WW8Num42z1"/>
    <w:rsid w:val="00F02BBC"/>
    <w:rPr>
      <w:rFonts w:ascii="Courier New" w:hAnsi="Courier New" w:cs="Courier New" w:hint="default"/>
    </w:rPr>
  </w:style>
  <w:style w:type="character" w:customStyle="1" w:styleId="WW8Num42z2">
    <w:name w:val="WW8Num42z2"/>
    <w:rsid w:val="00F02BBC"/>
    <w:rPr>
      <w:rFonts w:ascii="Wingdings" w:hAnsi="Wingdings" w:cs="Wingdings" w:hint="default"/>
    </w:rPr>
  </w:style>
  <w:style w:type="character" w:customStyle="1" w:styleId="WW8Num43z1">
    <w:name w:val="WW8Num43z1"/>
    <w:rsid w:val="00F02BBC"/>
  </w:style>
  <w:style w:type="character" w:customStyle="1" w:styleId="WW8Num43z2">
    <w:name w:val="WW8Num43z2"/>
    <w:rsid w:val="00F02BBC"/>
  </w:style>
  <w:style w:type="character" w:customStyle="1" w:styleId="WW8Num43z3">
    <w:name w:val="WW8Num43z3"/>
    <w:rsid w:val="00F02BBC"/>
  </w:style>
  <w:style w:type="character" w:customStyle="1" w:styleId="WW8Num43z4">
    <w:name w:val="WW8Num43z4"/>
    <w:rsid w:val="00F02BBC"/>
  </w:style>
  <w:style w:type="character" w:customStyle="1" w:styleId="WW8Num43z5">
    <w:name w:val="WW8Num43z5"/>
    <w:rsid w:val="00F02BBC"/>
  </w:style>
  <w:style w:type="character" w:customStyle="1" w:styleId="WW8Num43z6">
    <w:name w:val="WW8Num43z6"/>
    <w:rsid w:val="00F02BBC"/>
  </w:style>
  <w:style w:type="character" w:customStyle="1" w:styleId="WW8Num43z7">
    <w:name w:val="WW8Num43z7"/>
    <w:rsid w:val="00F02BBC"/>
  </w:style>
  <w:style w:type="character" w:customStyle="1" w:styleId="WW8Num43z8">
    <w:name w:val="WW8Num43z8"/>
    <w:rsid w:val="00F02BBC"/>
  </w:style>
  <w:style w:type="character" w:customStyle="1" w:styleId="WW8Num44z1">
    <w:name w:val="WW8Num44z1"/>
    <w:rsid w:val="00F02BBC"/>
  </w:style>
  <w:style w:type="character" w:customStyle="1" w:styleId="WW8Num44z2">
    <w:name w:val="WW8Num44z2"/>
    <w:rsid w:val="00F02BBC"/>
  </w:style>
  <w:style w:type="character" w:customStyle="1" w:styleId="WW8Num44z3">
    <w:name w:val="WW8Num44z3"/>
    <w:rsid w:val="00F02BBC"/>
  </w:style>
  <w:style w:type="character" w:customStyle="1" w:styleId="WW8Num44z4">
    <w:name w:val="WW8Num44z4"/>
    <w:rsid w:val="00F02BBC"/>
  </w:style>
  <w:style w:type="character" w:customStyle="1" w:styleId="WW8Num44z5">
    <w:name w:val="WW8Num44z5"/>
    <w:rsid w:val="00F02BBC"/>
  </w:style>
  <w:style w:type="character" w:customStyle="1" w:styleId="WW8Num44z6">
    <w:name w:val="WW8Num44z6"/>
    <w:rsid w:val="00F02BBC"/>
  </w:style>
  <w:style w:type="character" w:customStyle="1" w:styleId="WW8Num44z7">
    <w:name w:val="WW8Num44z7"/>
    <w:rsid w:val="00F02BBC"/>
  </w:style>
  <w:style w:type="character" w:customStyle="1" w:styleId="WW8Num44z8">
    <w:name w:val="WW8Num44z8"/>
    <w:rsid w:val="00F02BBC"/>
  </w:style>
  <w:style w:type="character" w:customStyle="1" w:styleId="WW8Num45z1">
    <w:name w:val="WW8Num45z1"/>
    <w:rsid w:val="00F02BBC"/>
  </w:style>
  <w:style w:type="character" w:customStyle="1" w:styleId="WW8Num45z2">
    <w:name w:val="WW8Num45z2"/>
    <w:rsid w:val="00F02BBC"/>
  </w:style>
  <w:style w:type="character" w:customStyle="1" w:styleId="WW8Num45z3">
    <w:name w:val="WW8Num45z3"/>
    <w:rsid w:val="00F02BBC"/>
  </w:style>
  <w:style w:type="character" w:customStyle="1" w:styleId="WW8Num45z4">
    <w:name w:val="WW8Num45z4"/>
    <w:rsid w:val="00F02BBC"/>
  </w:style>
  <w:style w:type="character" w:customStyle="1" w:styleId="WW8Num45z5">
    <w:name w:val="WW8Num45z5"/>
    <w:rsid w:val="00F02BBC"/>
  </w:style>
  <w:style w:type="character" w:customStyle="1" w:styleId="WW8Num45z6">
    <w:name w:val="WW8Num45z6"/>
    <w:rsid w:val="00F02BBC"/>
  </w:style>
  <w:style w:type="character" w:customStyle="1" w:styleId="WW8Num45z7">
    <w:name w:val="WW8Num45z7"/>
    <w:rsid w:val="00F02BBC"/>
  </w:style>
  <w:style w:type="character" w:customStyle="1" w:styleId="WW8Num45z8">
    <w:name w:val="WW8Num45z8"/>
    <w:rsid w:val="00F02BBC"/>
  </w:style>
  <w:style w:type="character" w:customStyle="1" w:styleId="WW8Num47z0">
    <w:name w:val="WW8Num47z0"/>
    <w:rsid w:val="00F02BBC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F02BBC"/>
  </w:style>
  <w:style w:type="character" w:customStyle="1" w:styleId="WW8Num47z2">
    <w:name w:val="WW8Num47z2"/>
    <w:rsid w:val="00F02BBC"/>
  </w:style>
  <w:style w:type="character" w:customStyle="1" w:styleId="WW8Num47z3">
    <w:name w:val="WW8Num47z3"/>
    <w:rsid w:val="00F02BBC"/>
  </w:style>
  <w:style w:type="character" w:customStyle="1" w:styleId="WW8Num47z4">
    <w:name w:val="WW8Num47z4"/>
    <w:rsid w:val="00F02BBC"/>
  </w:style>
  <w:style w:type="character" w:customStyle="1" w:styleId="WW8Num47z5">
    <w:name w:val="WW8Num47z5"/>
    <w:rsid w:val="00F02BBC"/>
  </w:style>
  <w:style w:type="character" w:customStyle="1" w:styleId="WW8Num47z6">
    <w:name w:val="WW8Num47z6"/>
    <w:rsid w:val="00F02BBC"/>
  </w:style>
  <w:style w:type="character" w:customStyle="1" w:styleId="WW8Num47z7">
    <w:name w:val="WW8Num47z7"/>
    <w:rsid w:val="00F02BBC"/>
  </w:style>
  <w:style w:type="character" w:customStyle="1" w:styleId="WW8Num47z8">
    <w:name w:val="WW8Num47z8"/>
    <w:rsid w:val="00F02BBC"/>
  </w:style>
  <w:style w:type="character" w:customStyle="1" w:styleId="Domylnaczcionkaakapitu1">
    <w:name w:val="Domyślna czcionka akapitu1"/>
    <w:rsid w:val="00F02BBC"/>
  </w:style>
  <w:style w:type="character" w:customStyle="1" w:styleId="AkapitzlistZnak">
    <w:name w:val="Akapit z listą Znak"/>
    <w:aliases w:val="normalny tekst Znak,Asia 2  Akapit z listą Znak,tekst normalny Znak"/>
    <w:rsid w:val="00F02BBC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F02BBC"/>
    <w:rPr>
      <w:sz w:val="16"/>
      <w:szCs w:val="16"/>
    </w:rPr>
  </w:style>
  <w:style w:type="character" w:customStyle="1" w:styleId="TeksttreciExact">
    <w:name w:val="Tekst treści Exac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F02BBC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F02BBC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F02BBC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F02BBC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F02BBC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F02BBC"/>
    <w:rPr>
      <w:rFonts w:cs="Lucida Sans"/>
    </w:rPr>
  </w:style>
  <w:style w:type="paragraph" w:customStyle="1" w:styleId="Podpis1">
    <w:name w:val="Podpis1"/>
    <w:basedOn w:val="Normalny"/>
    <w:rsid w:val="00F02BBC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02BBC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F02BBC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F02BBC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F02BBC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F02BB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F02BBC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F02BBC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F02BBC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F02BBC"/>
    <w:rPr>
      <w:rFonts w:ascii="Tahoma" w:eastAsia="SimSun" w:hAnsi="Tahoma" w:cs="Tahoma"/>
      <w:sz w:val="16"/>
      <w:szCs w:val="16"/>
      <w:lang w:eastAsia="ar-SA"/>
    </w:rPr>
  </w:style>
  <w:style w:type="paragraph" w:styleId="Bezodstpw">
    <w:name w:val="No Spacing"/>
    <w:qFormat/>
    <w:rsid w:val="00F02B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02BBC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F02BBC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F02BBC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F02BBC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F02BBC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F02BBC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F83941"/>
    <w:rPr>
      <w:sz w:val="16"/>
      <w:szCs w:val="16"/>
    </w:rPr>
  </w:style>
  <w:style w:type="character" w:customStyle="1" w:styleId="Nierozpoznanawzmianka2">
    <w:name w:val="Nierozpoznana wzmianka2"/>
    <w:uiPriority w:val="99"/>
    <w:semiHidden/>
    <w:unhideWhenUsed/>
    <w:rsid w:val="00C0441E"/>
    <w:rPr>
      <w:color w:val="605E5C"/>
      <w:shd w:val="clear" w:color="auto" w:fill="E1DFDD"/>
    </w:rPr>
  </w:style>
  <w:style w:type="character" w:customStyle="1" w:styleId="link">
    <w:name w:val="link"/>
    <w:rsid w:val="00C272D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A1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3A1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83A1A"/>
    <w:rPr>
      <w:vertAlign w:val="superscript"/>
    </w:rPr>
  </w:style>
  <w:style w:type="paragraph" w:customStyle="1" w:styleId="WW-Domylnie">
    <w:name w:val="WW-Domyślnie"/>
    <w:rsid w:val="00F3699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UyteHipercze">
    <w:name w:val="FollowedHyperlink"/>
    <w:uiPriority w:val="99"/>
    <w:semiHidden/>
    <w:unhideWhenUsed/>
    <w:rsid w:val="007824BD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25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5BAE63-D235-4BAA-8F62-FBDF4775030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DF680735-A222-4149-B0E5-4650FF44E2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82A279-84DA-437E-BFDC-D0D1EFBEC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671F5B-DB77-4E9B-8485-B1715524DC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17</Pages>
  <Words>3521</Words>
  <Characters>21129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24601</CharactersWithSpaces>
  <SharedDoc>false</SharedDoc>
  <HLinks>
    <vt:vector size="30" baseType="variant">
      <vt:variant>
        <vt:i4>23461895</vt:i4>
      </vt:variant>
      <vt:variant>
        <vt:i4>12</vt:i4>
      </vt:variant>
      <vt:variant>
        <vt:i4>0</vt:i4>
      </vt:variant>
      <vt:variant>
        <vt:i4>5</vt:i4>
      </vt:variant>
      <vt:variant>
        <vt:lpwstr>https://bazakonkurencyjności.funduszeeuropejskie.gov.pl/</vt:lpwstr>
      </vt:variant>
      <vt:variant>
        <vt:lpwstr/>
      </vt:variant>
      <vt:variant>
        <vt:i4>5111815</vt:i4>
      </vt:variant>
      <vt:variant>
        <vt:i4>9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4915231</vt:i4>
      </vt:variant>
      <vt:variant>
        <vt:i4>6</vt:i4>
      </vt:variant>
      <vt:variant>
        <vt:i4>0</vt:i4>
      </vt:variant>
      <vt:variant>
        <vt:i4>5</vt:i4>
      </vt:variant>
      <vt:variant>
        <vt:lpwstr>https://pl.plsk.eu/-/podrecznik-beneficjenta</vt:lpwstr>
      </vt:variant>
      <vt:variant>
        <vt:lpwstr/>
      </vt:variant>
      <vt:variant>
        <vt:i4>393291</vt:i4>
      </vt:variant>
      <vt:variant>
        <vt:i4>3</vt:i4>
      </vt:variant>
      <vt:variant>
        <vt:i4>0</vt:i4>
      </vt:variant>
      <vt:variant>
        <vt:i4>5</vt:i4>
      </vt:variant>
      <vt:variant>
        <vt:lpwstr>http://www.sekowa.pl/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Komorowska-Niedźwiedź</dc:creator>
  <cp:keywords/>
  <cp:lastModifiedBy>Sebastian Żyrkowski</cp:lastModifiedBy>
  <cp:revision>131</cp:revision>
  <cp:lastPrinted>2021-09-24T10:16:00Z</cp:lastPrinted>
  <dcterms:created xsi:type="dcterms:W3CDTF">2025-01-11T10:14:00Z</dcterms:created>
  <dcterms:modified xsi:type="dcterms:W3CDTF">2025-12-13T15:50:00Z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